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ED27E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F22B5">
        <w:rPr>
          <w:rFonts w:ascii="Times New Roman" w:hAnsi="Times New Roman" w:cs="Times New Roman"/>
          <w:b/>
          <w:bCs/>
          <w:sz w:val="22"/>
          <w:szCs w:val="22"/>
        </w:rPr>
        <w:t xml:space="preserve">UMOWA </w:t>
      </w:r>
    </w:p>
    <w:p w14:paraId="703DFC05" w14:textId="77777777" w:rsidR="006471D2" w:rsidRDefault="006471D2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F22B5">
        <w:rPr>
          <w:rFonts w:ascii="Times New Roman" w:hAnsi="Times New Roman" w:cs="Times New Roman"/>
          <w:b/>
          <w:bCs/>
          <w:sz w:val="22"/>
          <w:szCs w:val="22"/>
        </w:rPr>
        <w:t>NA ŚWIADCZENIE USŁUG TRANSPORTU SANITARNEGO</w:t>
      </w:r>
    </w:p>
    <w:p w14:paraId="14FA3A44" w14:textId="5BFC1E9C" w:rsidR="009C39DD" w:rsidRPr="00CF22B5" w:rsidRDefault="009C39DD" w:rsidP="009C39DD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zawarta w</w:t>
      </w:r>
      <w:r w:rsidR="00DC3C95">
        <w:rPr>
          <w:rFonts w:ascii="Times New Roman" w:hAnsi="Times New Roman" w:cs="Times New Roman"/>
          <w:color w:val="000000"/>
          <w:sz w:val="22"/>
          <w:szCs w:val="22"/>
        </w:rPr>
        <w:t xml:space="preserve">e Włodawie </w:t>
      </w:r>
      <w:r w:rsidRPr="00CF22B5">
        <w:rPr>
          <w:rFonts w:ascii="Times New Roman" w:hAnsi="Times New Roman" w:cs="Times New Roman"/>
          <w:sz w:val="22"/>
          <w:szCs w:val="22"/>
        </w:rPr>
        <w:t xml:space="preserve">dniu </w:t>
      </w:r>
      <w:r w:rsidR="00330C70">
        <w:rPr>
          <w:rFonts w:ascii="Times New Roman" w:hAnsi="Times New Roman" w:cs="Times New Roman"/>
          <w:sz w:val="22"/>
          <w:szCs w:val="22"/>
        </w:rPr>
        <w:t>………………..</w:t>
      </w:r>
      <w:r w:rsidRPr="00CF22B5">
        <w:rPr>
          <w:rFonts w:ascii="Times New Roman" w:hAnsi="Times New Roman" w:cs="Times New Roman"/>
          <w:sz w:val="22"/>
          <w:szCs w:val="22"/>
        </w:rPr>
        <w:t>, pomiędzy:</w:t>
      </w:r>
    </w:p>
    <w:p w14:paraId="5E99EC49" w14:textId="77777777" w:rsidR="009C39DD" w:rsidRPr="00CF22B5" w:rsidRDefault="009C39DD" w:rsidP="00CF22B5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20AA574" w14:textId="77777777" w:rsidR="009C39DD" w:rsidRDefault="009C39DD" w:rsidP="00CF22B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D7A336C" w14:textId="77777777" w:rsidR="006471D2" w:rsidRPr="00CF22B5" w:rsidRDefault="006471D2" w:rsidP="00CF22B5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Zwana dalej „</w:t>
      </w:r>
      <w:r w:rsidRPr="00CF22B5">
        <w:rPr>
          <w:rFonts w:ascii="Times New Roman" w:hAnsi="Times New Roman" w:cs="Times New Roman"/>
          <w:b/>
          <w:bCs/>
          <w:sz w:val="22"/>
          <w:szCs w:val="22"/>
        </w:rPr>
        <w:t>Umową</w:t>
      </w:r>
      <w:r w:rsidRPr="00CF22B5">
        <w:rPr>
          <w:rFonts w:ascii="Times New Roman" w:hAnsi="Times New Roman" w:cs="Times New Roman"/>
          <w:sz w:val="22"/>
          <w:szCs w:val="22"/>
        </w:rPr>
        <w:t>”,</w:t>
      </w:r>
    </w:p>
    <w:p w14:paraId="54139FBC" w14:textId="77777777" w:rsidR="009C39DD" w:rsidRDefault="009C39DD" w:rsidP="00CF22B5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8145E5A" w14:textId="155DC1F6" w:rsidR="006471D2" w:rsidRPr="00CF22B5" w:rsidRDefault="00330C70" w:rsidP="00CF22B5">
      <w:pPr>
        <w:pStyle w:val="Heading3"/>
        <w:keepNext/>
        <w:keepLines/>
        <w:spacing w:before="0"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746754" w14:textId="77777777" w:rsidR="006471D2" w:rsidRPr="00CF22B5" w:rsidRDefault="006471D2" w:rsidP="00CF22B5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zwana w dalszej treści umowy „</w:t>
      </w:r>
      <w:r w:rsidRPr="00CF22B5">
        <w:rPr>
          <w:rFonts w:ascii="Times New Roman" w:hAnsi="Times New Roman" w:cs="Times New Roman"/>
          <w:b/>
          <w:bCs/>
          <w:sz w:val="22"/>
          <w:szCs w:val="22"/>
        </w:rPr>
        <w:t>Wykonawcą</w:t>
      </w:r>
      <w:r w:rsidRPr="00CF22B5">
        <w:rPr>
          <w:rFonts w:ascii="Times New Roman" w:hAnsi="Times New Roman" w:cs="Times New Roman"/>
          <w:sz w:val="22"/>
          <w:szCs w:val="22"/>
        </w:rPr>
        <w:t>”,</w:t>
      </w:r>
    </w:p>
    <w:p w14:paraId="6CACEA0A" w14:textId="77777777" w:rsidR="009C39DD" w:rsidRDefault="009C39DD" w:rsidP="00CF22B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409B6A62" w14:textId="77777777" w:rsidR="006471D2" w:rsidRPr="00CF22B5" w:rsidRDefault="006471D2" w:rsidP="00CF22B5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a</w:t>
      </w:r>
    </w:p>
    <w:p w14:paraId="254D090B" w14:textId="77777777" w:rsidR="009C39DD" w:rsidRDefault="009C39DD" w:rsidP="00CF22B5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760C3DD" w14:textId="77777777" w:rsidR="006471D2" w:rsidRPr="00CF22B5" w:rsidRDefault="006471D2" w:rsidP="00CF22B5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b/>
          <w:bCs/>
          <w:sz w:val="22"/>
          <w:szCs w:val="22"/>
        </w:rPr>
        <w:t>Samodzielnym Publicznym Zespołem Opieki Zdrowotnej we Włodawie</w:t>
      </w:r>
      <w:r w:rsidRPr="00CF22B5">
        <w:rPr>
          <w:rFonts w:ascii="Times New Roman" w:hAnsi="Times New Roman" w:cs="Times New Roman"/>
          <w:sz w:val="22"/>
          <w:szCs w:val="22"/>
        </w:rPr>
        <w:t xml:space="preserve"> z siedzibą: ul. J. Piłsudskiego 64, 22-200 Włodawa, wpisanym do rejestru stowarzyszeń, innych organizacji społecznych i zawodowych, fundacji, samodzielnych publicznych zakładów opieki zdrowotnej prowadzonego przez Sąd Rejonowy w Lublin-Wschód w Lublinie z siedzibą w Świdniku, VI Wydział Gospodarczy Krajowego Rejestru Sądowego pod numerem KRS: 0000068400; NIP: </w:t>
      </w:r>
      <w:r w:rsidRPr="00CF22B5">
        <w:rPr>
          <w:rFonts w:ascii="Times New Roman" w:hAnsi="Times New Roman" w:cs="Times New Roman"/>
          <w:color w:val="000000"/>
          <w:sz w:val="22"/>
          <w:szCs w:val="22"/>
          <w:shd w:val="clear" w:color="auto" w:fill="F8FAFA"/>
        </w:rPr>
        <w:t>565-13-37-789</w:t>
      </w:r>
      <w:r w:rsidRPr="00CF22B5">
        <w:rPr>
          <w:rFonts w:ascii="Times New Roman" w:hAnsi="Times New Roman" w:cs="Times New Roman"/>
          <w:sz w:val="22"/>
          <w:szCs w:val="22"/>
        </w:rPr>
        <w:t xml:space="preserve">, REGON: </w:t>
      </w:r>
      <w:r w:rsidRPr="00CF22B5">
        <w:rPr>
          <w:rFonts w:ascii="Times New Roman" w:hAnsi="Times New Roman" w:cs="Times New Roman"/>
          <w:color w:val="000000"/>
          <w:sz w:val="22"/>
          <w:szCs w:val="22"/>
          <w:shd w:val="clear" w:color="auto" w:fill="F8FAFA"/>
        </w:rPr>
        <w:t>110197664</w:t>
      </w:r>
      <w:r w:rsidRPr="00CF22B5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7646B918" w14:textId="77777777" w:rsidR="006471D2" w:rsidRPr="00CF22B5" w:rsidRDefault="006471D2" w:rsidP="00CF22B5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reprezentowanym przez:</w:t>
      </w:r>
    </w:p>
    <w:p w14:paraId="1237B652" w14:textId="77777777" w:rsidR="006471D2" w:rsidRPr="00CF22B5" w:rsidRDefault="006471D2" w:rsidP="00CF22B5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Teresę Szpilewicz – Dyrektor Szpitala</w:t>
      </w:r>
    </w:p>
    <w:p w14:paraId="7E5A3124" w14:textId="77777777" w:rsidR="006471D2" w:rsidRPr="00CF22B5" w:rsidRDefault="006471D2" w:rsidP="00CF22B5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zwaną w dalszej treści umowy „</w:t>
      </w:r>
      <w:r w:rsidRPr="00CF22B5">
        <w:rPr>
          <w:rFonts w:ascii="Times New Roman" w:hAnsi="Times New Roman" w:cs="Times New Roman"/>
          <w:b/>
          <w:bCs/>
          <w:sz w:val="22"/>
          <w:szCs w:val="22"/>
        </w:rPr>
        <w:t>Zamawiającym</w:t>
      </w:r>
      <w:r w:rsidRPr="00CF22B5">
        <w:rPr>
          <w:rFonts w:ascii="Times New Roman" w:hAnsi="Times New Roman" w:cs="Times New Roman"/>
          <w:sz w:val="22"/>
          <w:szCs w:val="22"/>
        </w:rPr>
        <w:t>”,</w:t>
      </w:r>
    </w:p>
    <w:p w14:paraId="651C2B9C" w14:textId="77777777" w:rsidR="006471D2" w:rsidRPr="00CF22B5" w:rsidRDefault="006471D2" w:rsidP="00CF22B5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łącznie dalej zwanymi „</w:t>
      </w:r>
      <w:r w:rsidRPr="00CF22B5">
        <w:rPr>
          <w:rFonts w:ascii="Times New Roman" w:hAnsi="Times New Roman" w:cs="Times New Roman"/>
          <w:b/>
          <w:bCs/>
          <w:sz w:val="22"/>
          <w:szCs w:val="22"/>
        </w:rPr>
        <w:t>Stronami</w:t>
      </w:r>
      <w:r w:rsidRPr="00CF22B5">
        <w:rPr>
          <w:rFonts w:ascii="Times New Roman" w:hAnsi="Times New Roman" w:cs="Times New Roman"/>
          <w:sz w:val="22"/>
          <w:szCs w:val="22"/>
        </w:rPr>
        <w:t>”, a z osobna - „</w:t>
      </w:r>
      <w:r w:rsidRPr="00CF22B5">
        <w:rPr>
          <w:rFonts w:ascii="Times New Roman" w:hAnsi="Times New Roman" w:cs="Times New Roman"/>
          <w:b/>
          <w:bCs/>
          <w:sz w:val="22"/>
          <w:szCs w:val="22"/>
        </w:rPr>
        <w:t>Stroną</w:t>
      </w:r>
      <w:r w:rsidRPr="00CF22B5">
        <w:rPr>
          <w:rFonts w:ascii="Times New Roman" w:hAnsi="Times New Roman" w:cs="Times New Roman"/>
          <w:sz w:val="22"/>
          <w:szCs w:val="22"/>
        </w:rPr>
        <w:t>”.</w:t>
      </w:r>
    </w:p>
    <w:p w14:paraId="04C1F17E" w14:textId="77777777" w:rsidR="006471D2" w:rsidRDefault="006471D2" w:rsidP="00CF22B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1F5A1EE1" w14:textId="77777777" w:rsidR="009C39DD" w:rsidRPr="00CF22B5" w:rsidRDefault="009C39DD" w:rsidP="00CF22B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5F5F68BD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b/>
          <w:bCs/>
          <w:sz w:val="22"/>
          <w:szCs w:val="22"/>
        </w:rPr>
        <w:t>§ 1.</w:t>
      </w:r>
    </w:p>
    <w:p w14:paraId="6A42140B" w14:textId="77777777" w:rsidR="006471D2" w:rsidRPr="004D3339" w:rsidRDefault="006471D2" w:rsidP="004D3339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 xml:space="preserve">Zamawiający zleca, a Wykonawca przyjmuje do wykonania usługi </w:t>
      </w:r>
      <w:r w:rsidR="004D3339" w:rsidRPr="004D3339">
        <w:rPr>
          <w:rFonts w:ascii="Times New Roman" w:hAnsi="Times New Roman" w:cs="Times New Roman"/>
          <w:sz w:val="22"/>
          <w:szCs w:val="22"/>
        </w:rPr>
        <w:t>specjalistycznego transportu sanitarnego, transportu sanitarnego karetką podstawową z zespołem ratowników</w:t>
      </w:r>
      <w:r w:rsidR="004D3339">
        <w:rPr>
          <w:rFonts w:ascii="Times New Roman" w:hAnsi="Times New Roman" w:cs="Times New Roman"/>
          <w:sz w:val="22"/>
          <w:szCs w:val="22"/>
        </w:rPr>
        <w:t>,</w:t>
      </w:r>
      <w:r w:rsidR="004D3339" w:rsidRPr="004D3339">
        <w:rPr>
          <w:rFonts w:ascii="Times New Roman" w:hAnsi="Times New Roman" w:cs="Times New Roman"/>
          <w:sz w:val="22"/>
          <w:szCs w:val="22"/>
        </w:rPr>
        <w:t xml:space="preserve"> transportu sanitarnego karetką z kierowcą (ratownikiem medycznym)</w:t>
      </w:r>
      <w:r w:rsidR="004D3339">
        <w:rPr>
          <w:rFonts w:ascii="Times New Roman" w:hAnsi="Times New Roman" w:cs="Times New Roman"/>
          <w:sz w:val="22"/>
          <w:szCs w:val="22"/>
        </w:rPr>
        <w:t xml:space="preserve"> oraz transportu krwi</w:t>
      </w:r>
      <w:r w:rsidR="004D3339" w:rsidRPr="004D3339">
        <w:rPr>
          <w:rFonts w:ascii="Times New Roman" w:hAnsi="Times New Roman" w:cs="Times New Roman"/>
          <w:sz w:val="22"/>
          <w:szCs w:val="22"/>
        </w:rPr>
        <w:t>, pozostawania w gotowości do wykonania tego transportu, a także zabezpieczenia stałej łączności bezprzewodowej poprzez zorganizowanie i utrzymanie sieci.</w:t>
      </w:r>
    </w:p>
    <w:p w14:paraId="0407CDBB" w14:textId="77777777" w:rsidR="006471D2" w:rsidRPr="00CF22B5" w:rsidRDefault="006471D2" w:rsidP="00CF22B5">
      <w:pPr>
        <w:pStyle w:val="Bodytext2"/>
        <w:numPr>
          <w:ilvl w:val="0"/>
          <w:numId w:val="1"/>
        </w:numPr>
        <w:shd w:val="clear" w:color="auto" w:fill="auto"/>
        <w:tabs>
          <w:tab w:val="left" w:pos="996"/>
        </w:tabs>
        <w:spacing w:before="0"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Przedmiot umowy obejmuje całodobowe, przez wszystkie dni w roku zabezpieczenia usług w zakresie specjalistycznego transportu sanitarnego.</w:t>
      </w:r>
    </w:p>
    <w:p w14:paraId="3A6C2958" w14:textId="77777777" w:rsidR="004D3339" w:rsidRPr="004D3339" w:rsidRDefault="004D3339" w:rsidP="004D3339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D3339">
        <w:rPr>
          <w:rFonts w:ascii="Times New Roman" w:hAnsi="Times New Roman" w:cs="Times New Roman"/>
          <w:sz w:val="22"/>
          <w:szCs w:val="22"/>
        </w:rPr>
        <w:t xml:space="preserve">Zakres świadczonych usług transportu sanitarnego obejmuje przewóz chorych do innego podmiotu leczniczego w celu kontynuacji leczenia w przypadku schorzeń zagrażających zdrowiu lub życiu oraz gdy leczenie nie może być kontynuowane w </w:t>
      </w:r>
      <w:r>
        <w:rPr>
          <w:rFonts w:ascii="Times New Roman" w:hAnsi="Times New Roman" w:cs="Times New Roman"/>
          <w:sz w:val="22"/>
          <w:szCs w:val="22"/>
        </w:rPr>
        <w:t>siedzibie Zamawiającego</w:t>
      </w:r>
      <w:r w:rsidRPr="004D3339">
        <w:rPr>
          <w:rFonts w:ascii="Times New Roman" w:hAnsi="Times New Roman" w:cs="Times New Roman"/>
          <w:sz w:val="22"/>
          <w:szCs w:val="22"/>
        </w:rPr>
        <w:t xml:space="preserve">, wykonany specjalistycznymi środkami transportu sanitarnego spełniającymi wymagania dla ambulansów drogowych - ruchoma jednostka intensywnej opieki typu S z pełną obsadą zespołu tj. minimum trzy osoby, w tym lekarz, ratownik lub pielęgniarz/pielęgniarka i kierowca, ruchoma jednostka intensywnej opieki typu P </w:t>
      </w:r>
      <w:r w:rsidR="009F77D7" w:rsidRPr="009F77D7">
        <w:rPr>
          <w:rFonts w:ascii="Times New Roman" w:hAnsi="Times New Roman" w:cs="Times New Roman"/>
          <w:sz w:val="22"/>
          <w:szCs w:val="22"/>
        </w:rPr>
        <w:t xml:space="preserve">w składzie zgodnym z </w:t>
      </w:r>
      <w:r w:rsidR="009F77D7">
        <w:rPr>
          <w:rFonts w:ascii="Times New Roman" w:hAnsi="Times New Roman" w:cs="Times New Roman"/>
          <w:sz w:val="22"/>
          <w:szCs w:val="22"/>
        </w:rPr>
        <w:t>R</w:t>
      </w:r>
      <w:r w:rsidR="009F77D7" w:rsidRPr="009F77D7">
        <w:rPr>
          <w:rFonts w:ascii="Times New Roman" w:hAnsi="Times New Roman" w:cs="Times New Roman"/>
          <w:sz w:val="22"/>
          <w:szCs w:val="22"/>
        </w:rPr>
        <w:t>ozp</w:t>
      </w:r>
      <w:r w:rsidR="009F77D7">
        <w:rPr>
          <w:rFonts w:ascii="Times New Roman" w:hAnsi="Times New Roman" w:cs="Times New Roman"/>
          <w:sz w:val="22"/>
          <w:szCs w:val="22"/>
        </w:rPr>
        <w:t>orządzeniem</w:t>
      </w:r>
      <w:r w:rsidR="009F77D7" w:rsidRPr="009F77D7">
        <w:rPr>
          <w:rFonts w:ascii="Times New Roman" w:hAnsi="Times New Roman" w:cs="Times New Roman"/>
          <w:sz w:val="22"/>
          <w:szCs w:val="22"/>
        </w:rPr>
        <w:t xml:space="preserve"> M</w:t>
      </w:r>
      <w:r w:rsidR="009F77D7">
        <w:rPr>
          <w:rFonts w:ascii="Times New Roman" w:hAnsi="Times New Roman" w:cs="Times New Roman"/>
          <w:sz w:val="22"/>
          <w:szCs w:val="22"/>
        </w:rPr>
        <w:t>inistra Zdrowia z dnia 15 lutego 2019 r. zmieniające rozporządzenie w sprawie świadczeń gwarantowanych z zakresu leczenia szpitalnego</w:t>
      </w:r>
      <w:r w:rsidR="009F77D7" w:rsidRPr="009F77D7">
        <w:rPr>
          <w:rFonts w:ascii="Times New Roman" w:hAnsi="Times New Roman" w:cs="Times New Roman"/>
          <w:sz w:val="22"/>
          <w:szCs w:val="22"/>
        </w:rPr>
        <w:t xml:space="preserve"> i realizującym zadania w tym rozp</w:t>
      </w:r>
      <w:r w:rsidR="009F77D7">
        <w:rPr>
          <w:rFonts w:ascii="Times New Roman" w:hAnsi="Times New Roman" w:cs="Times New Roman"/>
          <w:sz w:val="22"/>
          <w:szCs w:val="22"/>
        </w:rPr>
        <w:t>orządzeniu</w:t>
      </w:r>
      <w:r w:rsidR="009F77D7" w:rsidRPr="009F77D7">
        <w:rPr>
          <w:rFonts w:ascii="Times New Roman" w:hAnsi="Times New Roman" w:cs="Times New Roman"/>
          <w:sz w:val="22"/>
          <w:szCs w:val="22"/>
        </w:rPr>
        <w:t xml:space="preserve"> okre</w:t>
      </w:r>
      <w:r w:rsidR="009F77D7">
        <w:rPr>
          <w:rFonts w:ascii="Times New Roman" w:hAnsi="Times New Roman" w:cs="Times New Roman"/>
          <w:sz w:val="22"/>
          <w:szCs w:val="22"/>
        </w:rPr>
        <w:t>ś</w:t>
      </w:r>
      <w:r w:rsidR="009F77D7" w:rsidRPr="009F77D7">
        <w:rPr>
          <w:rFonts w:ascii="Times New Roman" w:hAnsi="Times New Roman" w:cs="Times New Roman"/>
          <w:sz w:val="22"/>
          <w:szCs w:val="22"/>
        </w:rPr>
        <w:t>lone</w:t>
      </w:r>
      <w:r w:rsidR="001F6580">
        <w:rPr>
          <w:rFonts w:ascii="Times New Roman" w:hAnsi="Times New Roman" w:cs="Times New Roman"/>
          <w:sz w:val="22"/>
          <w:szCs w:val="22"/>
        </w:rPr>
        <w:t>,</w:t>
      </w:r>
      <w:r w:rsidRPr="004D3339">
        <w:rPr>
          <w:rFonts w:ascii="Times New Roman" w:hAnsi="Times New Roman" w:cs="Times New Roman"/>
          <w:sz w:val="22"/>
          <w:szCs w:val="22"/>
        </w:rPr>
        <w:t xml:space="preserve"> oraz karetką z kierowcą/ratownikiem medycznym.</w:t>
      </w:r>
    </w:p>
    <w:p w14:paraId="627AE777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00E998C" w14:textId="77777777" w:rsidR="006471D2" w:rsidRPr="00CF22B5" w:rsidRDefault="006471D2" w:rsidP="00CF22B5">
      <w:pPr>
        <w:spacing w:line="276" w:lineRule="auto"/>
        <w:jc w:val="center"/>
        <w:rPr>
          <w:rFonts w:ascii="Times New Roman" w:eastAsia="SimSun" w:hAnsi="Times New Roman" w:cs="Times New Roman"/>
          <w:sz w:val="22"/>
          <w:szCs w:val="22"/>
          <w:lang w:eastAsia="ar-SA" w:bidi="ar-SA"/>
        </w:rPr>
      </w:pPr>
      <w:r w:rsidRPr="00CF22B5">
        <w:rPr>
          <w:rFonts w:ascii="Times New Roman" w:hAnsi="Times New Roman" w:cs="Times New Roman"/>
          <w:b/>
          <w:bCs/>
          <w:sz w:val="22"/>
          <w:szCs w:val="22"/>
        </w:rPr>
        <w:t>§ 2.</w:t>
      </w:r>
    </w:p>
    <w:p w14:paraId="6B25571D" w14:textId="77777777" w:rsidR="005866B3" w:rsidRDefault="006471D2" w:rsidP="00956D4D">
      <w:pPr>
        <w:numPr>
          <w:ilvl w:val="0"/>
          <w:numId w:val="6"/>
        </w:numPr>
        <w:suppressAutoHyphens w:val="0"/>
        <w:autoSpaceDE w:val="0"/>
        <w:spacing w:line="276" w:lineRule="auto"/>
        <w:jc w:val="both"/>
        <w:rPr>
          <w:rFonts w:ascii="Times New Roman" w:eastAsia="SimSun" w:hAnsi="Times New Roman" w:cs="Times New Roman"/>
          <w:sz w:val="22"/>
          <w:szCs w:val="22"/>
          <w:lang w:eastAsia="ar-SA" w:bidi="ar-SA"/>
        </w:rPr>
      </w:pPr>
      <w:r w:rsidRPr="005866B3">
        <w:rPr>
          <w:rFonts w:ascii="Times New Roman" w:eastAsia="SimSun" w:hAnsi="Times New Roman" w:cs="Times New Roman"/>
          <w:sz w:val="22"/>
          <w:szCs w:val="22"/>
          <w:lang w:eastAsia="ar-SA" w:bidi="ar-SA"/>
        </w:rPr>
        <w:t xml:space="preserve">Świadczenia, o których mowa w § 1 będą realizowane przez Wykonawcę </w:t>
      </w:r>
      <w:r w:rsidRPr="005866B3">
        <w:rPr>
          <w:rFonts w:ascii="Times New Roman" w:eastAsia="SimSun" w:hAnsi="Times New Roman" w:cs="Times New Roman"/>
          <w:sz w:val="22"/>
          <w:szCs w:val="22"/>
          <w:lang w:eastAsia="ar-SA" w:bidi="ar-SA"/>
        </w:rPr>
        <w:br/>
        <w:t>na podstawie zlecenia transportu wystawionego przez Zamawiającego po uprzednim telefonicznym zgłoszeniu</w:t>
      </w:r>
      <w:r w:rsidR="009521E0">
        <w:rPr>
          <w:rFonts w:ascii="Times New Roman" w:eastAsia="SimSun" w:hAnsi="Times New Roman" w:cs="Times New Roman"/>
          <w:sz w:val="22"/>
          <w:szCs w:val="22"/>
          <w:lang w:eastAsia="ar-SA" w:bidi="ar-SA"/>
        </w:rPr>
        <w:t>.</w:t>
      </w:r>
    </w:p>
    <w:p w14:paraId="128BE9C6" w14:textId="77777777" w:rsidR="005866B3" w:rsidRPr="005866B3" w:rsidRDefault="006471D2" w:rsidP="000019E1">
      <w:pPr>
        <w:widowControl/>
        <w:numPr>
          <w:ilvl w:val="0"/>
          <w:numId w:val="6"/>
        </w:numPr>
        <w:suppressAutoHyphens w:val="0"/>
        <w:autoSpaceDE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866B3">
        <w:rPr>
          <w:rFonts w:ascii="Times New Roman" w:eastAsia="SimSun" w:hAnsi="Times New Roman" w:cs="Times New Roman"/>
          <w:sz w:val="22"/>
          <w:szCs w:val="22"/>
          <w:lang w:eastAsia="ar-SA" w:bidi="ar-SA"/>
        </w:rPr>
        <w:lastRenderedPageBreak/>
        <w:t xml:space="preserve">Zlecenie transportu zawierać będzie: pieczęć nagłówkową oddziału, pieczęć imienną i podpis lekarza kierującego chorego na transport, datę wykonania zlecenia </w:t>
      </w:r>
      <w:r w:rsidRPr="005866B3">
        <w:rPr>
          <w:rFonts w:ascii="Times New Roman" w:eastAsia="SimSun" w:hAnsi="Times New Roman" w:cs="Times New Roman"/>
          <w:sz w:val="22"/>
          <w:szCs w:val="22"/>
          <w:lang w:eastAsia="ar-SA" w:bidi="ar-SA"/>
        </w:rPr>
        <w:br/>
        <w:t>(w pilnych przypadkach również godzinę), imię i nazwisko chorego oraz określenie miejsca docelowego transportu.</w:t>
      </w:r>
      <w:r w:rsidR="005866B3" w:rsidRPr="005866B3">
        <w:rPr>
          <w:rFonts w:ascii="Times New Roman" w:eastAsia="SimSun" w:hAnsi="Times New Roman" w:cs="Times New Roman"/>
          <w:sz w:val="22"/>
          <w:szCs w:val="22"/>
          <w:lang w:eastAsia="ar-SA" w:bidi="ar-SA"/>
        </w:rPr>
        <w:t xml:space="preserve"> </w:t>
      </w:r>
    </w:p>
    <w:p w14:paraId="1C941CAF" w14:textId="77777777" w:rsidR="00EF056D" w:rsidRPr="009521E0" w:rsidRDefault="006471D2" w:rsidP="00EF056D">
      <w:pPr>
        <w:widowControl/>
        <w:numPr>
          <w:ilvl w:val="0"/>
          <w:numId w:val="6"/>
        </w:numPr>
        <w:suppressAutoHyphens w:val="0"/>
        <w:autoSpaceDE w:val="0"/>
        <w:spacing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866B3">
        <w:rPr>
          <w:rFonts w:ascii="Times New Roman" w:eastAsia="SimSun" w:hAnsi="Times New Roman" w:cs="Times New Roman"/>
          <w:sz w:val="22"/>
          <w:szCs w:val="22"/>
          <w:lang w:eastAsia="ar-SA" w:bidi="ar-SA"/>
        </w:rPr>
        <w:t xml:space="preserve">Czas dojazdu do Siedziby </w:t>
      </w:r>
      <w:r w:rsidRPr="009521E0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ar-SA" w:bidi="ar-SA"/>
        </w:rPr>
        <w:t xml:space="preserve">Zamawiającego </w:t>
      </w:r>
      <w:r w:rsidR="002C5DAB" w:rsidRPr="009521E0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ar-SA" w:bidi="ar-SA"/>
        </w:rPr>
        <w:t xml:space="preserve">przy realizacji specjalistycznego transportu w trybie pilnym </w:t>
      </w:r>
      <w:r w:rsidRPr="009521E0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ar-SA" w:bidi="ar-SA"/>
        </w:rPr>
        <w:t xml:space="preserve">wynosi </w:t>
      </w:r>
      <w:r w:rsidR="006D4F9D" w:rsidRPr="009521E0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ar-SA" w:bidi="ar-SA"/>
        </w:rPr>
        <w:t>w nieprzekraczalnym czasie do</w:t>
      </w:r>
      <w:r w:rsidRPr="009521E0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ar-SA" w:bidi="ar-SA"/>
        </w:rPr>
        <w:t xml:space="preserve"> </w:t>
      </w:r>
      <w:r w:rsidR="006D4F9D" w:rsidRPr="009521E0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ar-SA" w:bidi="ar-SA"/>
        </w:rPr>
        <w:t>120</w:t>
      </w:r>
      <w:r w:rsidRPr="009521E0">
        <w:rPr>
          <w:rFonts w:ascii="Times New Roman" w:eastAsia="SimSun" w:hAnsi="Times New Roman" w:cs="Times New Roman"/>
          <w:color w:val="000000" w:themeColor="text1"/>
          <w:sz w:val="22"/>
          <w:szCs w:val="22"/>
          <w:lang w:eastAsia="ar-SA" w:bidi="ar-SA"/>
        </w:rPr>
        <w:t xml:space="preserve"> minut</w:t>
      </w:r>
      <w:r w:rsidR="00091FA8" w:rsidRPr="005866B3">
        <w:rPr>
          <w:rFonts w:ascii="Times New Roman" w:hAnsi="Times New Roman" w:cs="Times New Roman"/>
          <w:sz w:val="22"/>
          <w:szCs w:val="22"/>
        </w:rPr>
        <w:t xml:space="preserve">, </w:t>
      </w:r>
      <w:r w:rsidRPr="005866B3">
        <w:rPr>
          <w:rFonts w:ascii="Times New Roman" w:eastAsia="SimSun" w:hAnsi="Times New Roman" w:cs="Times New Roman"/>
          <w:sz w:val="22"/>
          <w:szCs w:val="22"/>
          <w:lang w:eastAsia="ar-SA" w:bidi="ar-SA"/>
        </w:rPr>
        <w:t>za wyjątkiem wystąpienia ekstremalnych warunków drogowych. W przypadku ekstremalnych warunków drogowych Wykonawca niezwłocznie poinformuje o tym fakcie Zamawiającego. Jako ekstremalne warunki drogowe uznaje się w szczególności: ulewne deszcze, śnieżyce, oblodzenia drogi, blokady dróg, wypadki na drogach.</w:t>
      </w:r>
      <w:r w:rsidR="00EF056D">
        <w:rPr>
          <w:rFonts w:ascii="Times New Roman" w:hAnsi="Times New Roman" w:cs="Times New Roman"/>
          <w:sz w:val="22"/>
          <w:szCs w:val="22"/>
        </w:rPr>
        <w:t xml:space="preserve"> </w:t>
      </w:r>
      <w:r w:rsidR="00EF056D" w:rsidRPr="009521E0">
        <w:rPr>
          <w:rFonts w:ascii="Times New Roman" w:hAnsi="Times New Roman" w:cs="Times New Roman"/>
          <w:color w:val="000000" w:themeColor="text1"/>
          <w:sz w:val="22"/>
          <w:szCs w:val="22"/>
        </w:rPr>
        <w:t>Strony mogą uzgodnić inny termin wykonania usługi, w szczególności w przypadku transportów planowanych z wyprzedzeniem, co jednakże nie stanowi zobowiązania Zamawiającego do dokonania takiego uzgodnienia.</w:t>
      </w:r>
    </w:p>
    <w:p w14:paraId="791D318C" w14:textId="77777777" w:rsidR="006471D2" w:rsidRPr="00CF22B5" w:rsidRDefault="006471D2" w:rsidP="00CF22B5">
      <w:pPr>
        <w:pStyle w:val="Bodytext20"/>
        <w:numPr>
          <w:ilvl w:val="0"/>
          <w:numId w:val="6"/>
        </w:numPr>
        <w:shd w:val="clear" w:color="auto" w:fill="auto"/>
        <w:tabs>
          <w:tab w:val="left" w:pos="1009"/>
        </w:tabs>
        <w:spacing w:before="0"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Do wydawania zleceń na usługi transportu sanitarnego upoważnieni są:</w:t>
      </w:r>
    </w:p>
    <w:p w14:paraId="7002CF1A" w14:textId="77777777" w:rsidR="006471D2" w:rsidRPr="00CF22B5" w:rsidRDefault="006471D2" w:rsidP="00CF22B5">
      <w:pPr>
        <w:pStyle w:val="Bodytext20"/>
        <w:numPr>
          <w:ilvl w:val="1"/>
          <w:numId w:val="6"/>
        </w:numPr>
        <w:shd w:val="clear" w:color="auto" w:fill="auto"/>
        <w:tabs>
          <w:tab w:val="left" w:pos="1560"/>
          <w:tab w:val="left" w:pos="2448"/>
        </w:tabs>
        <w:spacing w:before="0"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ordynator oddziału lub jego zastępca - w godzinach normalnej pracy oddziału</w:t>
      </w:r>
    </w:p>
    <w:p w14:paraId="36D01367" w14:textId="77777777" w:rsidR="006471D2" w:rsidRPr="00CF22B5" w:rsidRDefault="006471D2" w:rsidP="00CF22B5">
      <w:pPr>
        <w:pStyle w:val="Bodytext20"/>
        <w:numPr>
          <w:ilvl w:val="1"/>
          <w:numId w:val="6"/>
        </w:numPr>
        <w:shd w:val="clear" w:color="auto" w:fill="auto"/>
        <w:tabs>
          <w:tab w:val="left" w:pos="1560"/>
          <w:tab w:val="left" w:pos="1843"/>
          <w:tab w:val="left" w:pos="2448"/>
        </w:tabs>
        <w:spacing w:before="0"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 xml:space="preserve"> lekarz dyżurny oddziału poza godzinami normalnej pracy oddziału oraz w dni wolne, niedziele i święta.</w:t>
      </w:r>
    </w:p>
    <w:p w14:paraId="6785331A" w14:textId="77777777" w:rsidR="006471D2" w:rsidRPr="00CF22B5" w:rsidRDefault="006471D2" w:rsidP="00CF22B5">
      <w:pPr>
        <w:pStyle w:val="Bodytext20"/>
        <w:numPr>
          <w:ilvl w:val="0"/>
          <w:numId w:val="6"/>
        </w:numPr>
        <w:shd w:val="clear" w:color="auto" w:fill="auto"/>
        <w:tabs>
          <w:tab w:val="left" w:pos="1009"/>
        </w:tabs>
        <w:spacing w:before="0"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Zgłoszenia przekazywane będą do dyspozytorni Wykonawcy, czynnej całodobowo, pod numerami telefonów</w:t>
      </w:r>
    </w:p>
    <w:p w14:paraId="7C0660BB" w14:textId="7E0DD88B" w:rsidR="006471D2" w:rsidRPr="00CF22B5" w:rsidRDefault="00330C70" w:rsidP="00CF22B5">
      <w:pPr>
        <w:pStyle w:val="Heading32"/>
        <w:keepNext/>
        <w:keepLines/>
        <w:numPr>
          <w:ilvl w:val="1"/>
          <w:numId w:val="6"/>
        </w:numPr>
        <w:shd w:val="clear" w:color="auto" w:fill="auto"/>
        <w:tabs>
          <w:tab w:val="left" w:pos="1843"/>
          <w:tab w:val="left" w:pos="2448"/>
        </w:tabs>
        <w:spacing w:before="0" w:after="0"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…………………………………………………………..</w:t>
      </w:r>
    </w:p>
    <w:p w14:paraId="1BB9E28B" w14:textId="26C886AD" w:rsidR="006471D2" w:rsidRPr="00CF22B5" w:rsidRDefault="006471D2" w:rsidP="00CF22B5">
      <w:pPr>
        <w:pStyle w:val="Bodytext20"/>
        <w:numPr>
          <w:ilvl w:val="1"/>
          <w:numId w:val="6"/>
        </w:numPr>
        <w:shd w:val="clear" w:color="auto" w:fill="auto"/>
        <w:tabs>
          <w:tab w:val="left" w:pos="1843"/>
          <w:tab w:val="left" w:pos="2448"/>
        </w:tabs>
        <w:spacing w:before="0"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 xml:space="preserve">lub w przypadku transportów pilnych i na ratunek dodatkowo pod nr </w:t>
      </w:r>
      <w:r w:rsidR="00330C70">
        <w:rPr>
          <w:rFonts w:ascii="Times New Roman" w:hAnsi="Times New Roman" w:cs="Times New Roman"/>
          <w:sz w:val="22"/>
          <w:szCs w:val="22"/>
        </w:rPr>
        <w:t>……………………….</w:t>
      </w:r>
    </w:p>
    <w:p w14:paraId="4534A4AB" w14:textId="77777777" w:rsidR="006471D2" w:rsidRPr="00CF22B5" w:rsidRDefault="006471D2" w:rsidP="00CF22B5">
      <w:pPr>
        <w:widowControl/>
        <w:numPr>
          <w:ilvl w:val="0"/>
          <w:numId w:val="6"/>
        </w:numPr>
        <w:suppressAutoHyphens w:val="0"/>
        <w:autoSpaceDE w:val="0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 xml:space="preserve">Transport sanitarny realizowany na zlecenie Zamawiającego odbywać się będzie z zastosowaniem środków łączności bezprzewodowej, umożliwiających bezpośredni, ciągły kontakt z kierowcą. </w:t>
      </w:r>
    </w:p>
    <w:p w14:paraId="0F9E1A7A" w14:textId="77777777" w:rsidR="006471D2" w:rsidRPr="00CF22B5" w:rsidRDefault="006471D2" w:rsidP="00CF22B5">
      <w:pPr>
        <w:pStyle w:val="Bodytext20"/>
        <w:numPr>
          <w:ilvl w:val="0"/>
          <w:numId w:val="6"/>
        </w:numPr>
        <w:shd w:val="clear" w:color="auto" w:fill="auto"/>
        <w:tabs>
          <w:tab w:val="left" w:pos="1009"/>
        </w:tabs>
        <w:spacing w:before="0" w:after="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Transport sanitarny będzie wykonywany możliwie najszybszą drogą.</w:t>
      </w:r>
    </w:p>
    <w:p w14:paraId="3F6A7271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1B534C3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b/>
          <w:bCs/>
          <w:sz w:val="22"/>
          <w:szCs w:val="22"/>
        </w:rPr>
        <w:t>§ 3.</w:t>
      </w:r>
    </w:p>
    <w:p w14:paraId="4FB60344" w14:textId="77777777" w:rsidR="006471D2" w:rsidRPr="00CF22B5" w:rsidRDefault="006471D2" w:rsidP="00CF22B5">
      <w:pPr>
        <w:pStyle w:val="Bodytext20"/>
        <w:numPr>
          <w:ilvl w:val="0"/>
          <w:numId w:val="13"/>
        </w:numPr>
        <w:shd w:val="clear" w:color="auto" w:fill="auto"/>
        <w:tabs>
          <w:tab w:val="left" w:pos="996"/>
        </w:tabs>
        <w:spacing w:before="0" w:after="0" w:line="276" w:lineRule="auto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Wykonawca zobowiązuje się zapewnić do realizacji umowy specjalistyczne środki transportu sanitarnego typu C</w:t>
      </w:r>
      <w:r w:rsidR="00E2375E">
        <w:rPr>
          <w:rFonts w:ascii="Times New Roman" w:hAnsi="Times New Roman" w:cs="Times New Roman"/>
          <w:sz w:val="22"/>
          <w:szCs w:val="22"/>
        </w:rPr>
        <w:t xml:space="preserve"> i P</w:t>
      </w:r>
      <w:r w:rsidRPr="00CF22B5">
        <w:rPr>
          <w:rFonts w:ascii="Times New Roman" w:hAnsi="Times New Roman" w:cs="Times New Roman"/>
          <w:sz w:val="22"/>
          <w:szCs w:val="22"/>
        </w:rPr>
        <w:t xml:space="preserve"> spełniające wymagania techniczne i jakościowe określone dla pojazdów medycznych i ich wyposażenia w Polskich Normach przenoszących europejskie normy zharmonizowane oraz zgodnie z Rozporządzeniem Ministra Infrastruktury z dnia 31 grudnia 2002r. w sprawie warunków technicznych pojazdów oraz zakresu ich niezbędnego wyposażenia ( t.j.: Dz. U. z 2016r., poz. 2022, z późn. zm.). Środki transportu muszą posiadać pakiet ubezpieczeń OC, NW.</w:t>
      </w:r>
    </w:p>
    <w:p w14:paraId="14A82D3C" w14:textId="77777777" w:rsidR="006471D2" w:rsidRPr="00CF22B5" w:rsidRDefault="006471D2" w:rsidP="00CF22B5">
      <w:pPr>
        <w:widowControl/>
        <w:numPr>
          <w:ilvl w:val="0"/>
          <w:numId w:val="13"/>
        </w:numPr>
        <w:suppressAutoHyphens w:val="0"/>
        <w:autoSpaceDE w:val="0"/>
        <w:spacing w:line="276" w:lineRule="auto"/>
        <w:jc w:val="both"/>
        <w:rPr>
          <w:rFonts w:ascii="Times New Roman" w:eastAsia="SimSun" w:hAnsi="Times New Roman" w:cs="Times New Roman"/>
          <w:sz w:val="22"/>
          <w:szCs w:val="22"/>
          <w:lang w:eastAsia="ar-SA" w:bidi="ar-SA"/>
        </w:rPr>
      </w:pPr>
      <w:r w:rsidRPr="00CF22B5">
        <w:rPr>
          <w:rFonts w:ascii="Times New Roman" w:eastAsia="SimSun" w:hAnsi="Times New Roman" w:cs="Times New Roman"/>
          <w:sz w:val="22"/>
          <w:szCs w:val="22"/>
          <w:lang w:eastAsia="ar-SA" w:bidi="ar-SA"/>
        </w:rPr>
        <w:t>Wykonawca oświadcza, że osoby realizujący transport posiadają odpowiednie kwalifikacje i uprawnienia do wykonywania przedmiotu zamówienia.</w:t>
      </w:r>
    </w:p>
    <w:p w14:paraId="12DC0EFF" w14:textId="77777777" w:rsidR="006471D2" w:rsidRPr="00CF22B5" w:rsidRDefault="006471D2" w:rsidP="00CF22B5">
      <w:pPr>
        <w:widowControl/>
        <w:numPr>
          <w:ilvl w:val="0"/>
          <w:numId w:val="13"/>
        </w:numPr>
        <w:suppressAutoHyphens w:val="0"/>
        <w:autoSpaceDE w:val="0"/>
        <w:spacing w:line="276" w:lineRule="auto"/>
        <w:jc w:val="both"/>
        <w:rPr>
          <w:rFonts w:ascii="Times New Roman" w:eastAsia="SimSun" w:hAnsi="Times New Roman" w:cs="Times New Roman"/>
          <w:sz w:val="22"/>
          <w:szCs w:val="22"/>
          <w:lang w:eastAsia="ar-SA" w:bidi="ar-SA"/>
        </w:rPr>
      </w:pPr>
      <w:r w:rsidRPr="00CF22B5">
        <w:rPr>
          <w:rFonts w:ascii="Times New Roman" w:eastAsia="SimSun" w:hAnsi="Times New Roman" w:cs="Times New Roman"/>
          <w:sz w:val="22"/>
          <w:szCs w:val="22"/>
          <w:lang w:eastAsia="ar-SA" w:bidi="ar-SA"/>
        </w:rPr>
        <w:t>Wykonawca oświadcza, że posiada niezbędne uprawnienia, licencje zezwolenia wynikające z przepisów prawa do wykonywania transportu sanitarnego.</w:t>
      </w:r>
    </w:p>
    <w:p w14:paraId="1F3808F5" w14:textId="77777777" w:rsidR="006471D2" w:rsidRPr="00CF22B5" w:rsidRDefault="006471D2" w:rsidP="00CF22B5">
      <w:pPr>
        <w:widowControl/>
        <w:numPr>
          <w:ilvl w:val="0"/>
          <w:numId w:val="13"/>
        </w:numPr>
        <w:suppressAutoHyphens w:val="0"/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F22B5">
        <w:rPr>
          <w:rFonts w:ascii="Times New Roman" w:eastAsia="SimSun" w:hAnsi="Times New Roman" w:cs="Times New Roman"/>
          <w:sz w:val="22"/>
          <w:szCs w:val="22"/>
          <w:lang w:eastAsia="ar-SA" w:bidi="ar-SA"/>
        </w:rPr>
        <w:t>Wykonawca zobowiązuje się świadczyć zgodnie z przepisami prawa w tym zakresie, przy zachowaniu należytej staranności wynikającej z profesjonalnego charakteru działalności Wykonawcy.</w:t>
      </w:r>
    </w:p>
    <w:p w14:paraId="43BC5AF2" w14:textId="77777777" w:rsidR="00E2375E" w:rsidRDefault="00E2375E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BF9DBBE" w14:textId="77777777" w:rsidR="006471D2" w:rsidRPr="00CF22B5" w:rsidRDefault="006471D2" w:rsidP="00CF22B5">
      <w:pPr>
        <w:spacing w:line="276" w:lineRule="auto"/>
        <w:jc w:val="center"/>
        <w:rPr>
          <w:rFonts w:ascii="Times New Roman" w:eastAsia="SimSun" w:hAnsi="Times New Roman" w:cs="Times New Roman"/>
          <w:sz w:val="22"/>
          <w:szCs w:val="22"/>
          <w:lang w:eastAsia="ar-SA" w:bidi="ar-SA"/>
        </w:rPr>
      </w:pPr>
      <w:r w:rsidRPr="00CF22B5">
        <w:rPr>
          <w:rFonts w:ascii="Times New Roman" w:hAnsi="Times New Roman" w:cs="Times New Roman"/>
          <w:b/>
          <w:bCs/>
          <w:sz w:val="22"/>
          <w:szCs w:val="22"/>
        </w:rPr>
        <w:t>§ 4.</w:t>
      </w:r>
    </w:p>
    <w:p w14:paraId="2B6FDC18" w14:textId="77777777" w:rsidR="006471D2" w:rsidRPr="00CF22B5" w:rsidRDefault="006471D2" w:rsidP="00CF22B5">
      <w:pPr>
        <w:widowControl/>
        <w:numPr>
          <w:ilvl w:val="0"/>
          <w:numId w:val="4"/>
        </w:numPr>
        <w:suppressAutoHyphens w:val="0"/>
        <w:autoSpaceDE w:val="0"/>
        <w:spacing w:line="276" w:lineRule="auto"/>
        <w:jc w:val="both"/>
        <w:rPr>
          <w:rFonts w:ascii="Times New Roman" w:hAnsi="Times New Roman" w:cs="Times New Roman"/>
          <w:kern w:val="22"/>
          <w:sz w:val="22"/>
          <w:szCs w:val="22"/>
        </w:rPr>
      </w:pPr>
      <w:r w:rsidRPr="00CF22B5">
        <w:rPr>
          <w:rFonts w:ascii="Times New Roman" w:eastAsia="SimSun" w:hAnsi="Times New Roman" w:cs="Times New Roman"/>
          <w:sz w:val="22"/>
          <w:szCs w:val="22"/>
          <w:lang w:eastAsia="ar-SA" w:bidi="ar-SA"/>
        </w:rPr>
        <w:t xml:space="preserve">Wykonawca w ramach usługi transportu sanitarnego ambulansem drogowym typu C </w:t>
      </w:r>
      <w:r w:rsidR="00E2375E">
        <w:rPr>
          <w:rFonts w:ascii="Times New Roman" w:eastAsia="SimSun" w:hAnsi="Times New Roman" w:cs="Times New Roman"/>
          <w:sz w:val="22"/>
          <w:szCs w:val="22"/>
          <w:lang w:eastAsia="ar-SA" w:bidi="ar-SA"/>
        </w:rPr>
        <w:t>i P</w:t>
      </w:r>
      <w:r w:rsidRPr="00CF22B5">
        <w:rPr>
          <w:rFonts w:ascii="Times New Roman" w:eastAsia="SimSun" w:hAnsi="Times New Roman" w:cs="Times New Roman"/>
          <w:sz w:val="22"/>
          <w:szCs w:val="22"/>
          <w:lang w:eastAsia="ar-SA" w:bidi="ar-SA"/>
        </w:rPr>
        <w:br/>
        <w:t xml:space="preserve"> zobowiązany jest do transportu pacjenta do miejsca wskazanego w zleceniu a w stanie zagrożenia życia do najbliższego pod względem czasu dotarcia szpitalnego oddziału ratunkowego.</w:t>
      </w:r>
    </w:p>
    <w:p w14:paraId="7D5B56E9" w14:textId="77777777" w:rsidR="006471D2" w:rsidRPr="00CF22B5" w:rsidRDefault="006471D2" w:rsidP="00CF22B5">
      <w:pPr>
        <w:widowControl/>
        <w:suppressAutoHyphens w:val="0"/>
        <w:autoSpaceDE w:val="0"/>
        <w:spacing w:line="276" w:lineRule="auto"/>
        <w:ind w:left="709" w:hanging="360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2.</w:t>
      </w:r>
      <w:r w:rsidRPr="00CF22B5">
        <w:rPr>
          <w:rFonts w:ascii="Times New Roman" w:hAnsi="Times New Roman" w:cs="Times New Roman"/>
          <w:sz w:val="22"/>
          <w:szCs w:val="22"/>
        </w:rPr>
        <w:tab/>
        <w:t>Wykonawca zapewni nadzór merytoryczny prawidłowego funkcjonowania zespołu oraz zachowania tajemnicy medycznej.</w:t>
      </w:r>
    </w:p>
    <w:p w14:paraId="342232D0" w14:textId="77777777" w:rsidR="006471D2" w:rsidRPr="00CF22B5" w:rsidRDefault="006471D2" w:rsidP="00CF22B5">
      <w:pPr>
        <w:widowControl/>
        <w:suppressAutoHyphens w:val="0"/>
        <w:autoSpaceDE w:val="0"/>
        <w:spacing w:line="276" w:lineRule="auto"/>
        <w:ind w:left="709" w:hanging="360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3.</w:t>
      </w:r>
      <w:r w:rsidRPr="00CF22B5">
        <w:rPr>
          <w:rFonts w:ascii="Times New Roman" w:hAnsi="Times New Roman" w:cs="Times New Roman"/>
          <w:sz w:val="22"/>
          <w:szCs w:val="22"/>
        </w:rPr>
        <w:tab/>
        <w:t>Wykonawca w trakcie świadczenia usługi transportowej ponosi pełną odpowiedzialność za przewożone osoby w czasie wykonywania usługi transportu sanitarnego.</w:t>
      </w:r>
    </w:p>
    <w:p w14:paraId="1F042D4E" w14:textId="77777777" w:rsidR="006471D2" w:rsidRPr="00CF22B5" w:rsidRDefault="006471D2" w:rsidP="00CF22B5">
      <w:pPr>
        <w:widowControl/>
        <w:suppressAutoHyphens w:val="0"/>
        <w:autoSpaceDE w:val="0"/>
        <w:spacing w:line="276" w:lineRule="auto"/>
        <w:ind w:left="709" w:hanging="360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lastRenderedPageBreak/>
        <w:t>4.   Wykonawca nie ponosi odpowiedzialności za przyjęcie i odmowę przyjęcia pacjenta do innego podmiotu wskazanego w zleceniu transportu przez Zamawiającego.</w:t>
      </w:r>
    </w:p>
    <w:p w14:paraId="7E4AD7B5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8423ACF" w14:textId="77777777" w:rsidR="006471D2" w:rsidRPr="00CF22B5" w:rsidRDefault="006471D2" w:rsidP="00CF22B5">
      <w:pPr>
        <w:spacing w:line="276" w:lineRule="auto"/>
        <w:jc w:val="center"/>
        <w:rPr>
          <w:rFonts w:ascii="Times New Roman" w:eastAsia="SimSun" w:hAnsi="Times New Roman" w:cs="Times New Roman"/>
          <w:sz w:val="22"/>
          <w:szCs w:val="22"/>
          <w:lang w:eastAsia="ar-SA" w:bidi="ar-SA"/>
        </w:rPr>
      </w:pPr>
      <w:r w:rsidRPr="00CF22B5">
        <w:rPr>
          <w:rFonts w:ascii="Times New Roman" w:hAnsi="Times New Roman" w:cs="Times New Roman"/>
          <w:b/>
          <w:bCs/>
          <w:sz w:val="22"/>
          <w:szCs w:val="22"/>
        </w:rPr>
        <w:t>§ 5.</w:t>
      </w:r>
    </w:p>
    <w:p w14:paraId="3FD6DB02" w14:textId="77777777" w:rsidR="006471D2" w:rsidRPr="00CF22B5" w:rsidRDefault="006471D2" w:rsidP="00CF22B5">
      <w:pPr>
        <w:numPr>
          <w:ilvl w:val="0"/>
          <w:numId w:val="7"/>
        </w:numPr>
        <w:spacing w:line="276" w:lineRule="auto"/>
        <w:jc w:val="both"/>
        <w:rPr>
          <w:rFonts w:ascii="Times New Roman" w:eastAsia="SimSun" w:hAnsi="Times New Roman" w:cs="Times New Roman"/>
          <w:sz w:val="22"/>
          <w:szCs w:val="22"/>
          <w:lang w:eastAsia="ar-SA" w:bidi="ar-SA"/>
        </w:rPr>
      </w:pPr>
      <w:r w:rsidRPr="00CF22B5">
        <w:rPr>
          <w:rFonts w:ascii="Times New Roman" w:eastAsia="SimSun" w:hAnsi="Times New Roman" w:cs="Times New Roman"/>
          <w:sz w:val="22"/>
          <w:szCs w:val="22"/>
          <w:lang w:eastAsia="ar-SA" w:bidi="ar-SA"/>
        </w:rPr>
        <w:t>Zamawiający odpowiada za organizację i ustalenie terminu badań diagnostycznych, konsultacji bądź przyjęcia pacjenta do oddziału szpitalnego.</w:t>
      </w:r>
    </w:p>
    <w:p w14:paraId="309CC454" w14:textId="77777777" w:rsidR="006471D2" w:rsidRPr="00CF22B5" w:rsidRDefault="006471D2" w:rsidP="00CF22B5">
      <w:pPr>
        <w:numPr>
          <w:ilvl w:val="0"/>
          <w:numId w:val="7"/>
        </w:numPr>
        <w:spacing w:line="276" w:lineRule="auto"/>
        <w:jc w:val="both"/>
        <w:rPr>
          <w:rFonts w:ascii="Times New Roman" w:eastAsia="SimSun" w:hAnsi="Times New Roman" w:cs="Times New Roman"/>
          <w:sz w:val="22"/>
          <w:szCs w:val="22"/>
          <w:lang w:eastAsia="ar-SA" w:bidi="ar-SA"/>
        </w:rPr>
      </w:pPr>
      <w:r w:rsidRPr="00CF22B5">
        <w:rPr>
          <w:rFonts w:ascii="Times New Roman" w:eastAsia="SimSun" w:hAnsi="Times New Roman" w:cs="Times New Roman"/>
          <w:sz w:val="22"/>
          <w:szCs w:val="22"/>
          <w:lang w:eastAsia="ar-SA" w:bidi="ar-SA"/>
        </w:rPr>
        <w:t>Zamawiający odpowiada za przygotowanie pacjenta pod względem medycznym do transportu, badań diagnostycznych, konsultacji.</w:t>
      </w:r>
    </w:p>
    <w:p w14:paraId="092493E0" w14:textId="77777777" w:rsidR="006471D2" w:rsidRPr="00CF22B5" w:rsidRDefault="006471D2" w:rsidP="00CF22B5">
      <w:pPr>
        <w:numPr>
          <w:ilvl w:val="0"/>
          <w:numId w:val="7"/>
        </w:numPr>
        <w:spacing w:line="276" w:lineRule="auto"/>
        <w:jc w:val="both"/>
        <w:rPr>
          <w:rFonts w:ascii="Times New Roman" w:eastAsia="SimSun" w:hAnsi="Times New Roman" w:cs="Times New Roman"/>
          <w:sz w:val="22"/>
          <w:szCs w:val="22"/>
          <w:lang w:eastAsia="ar-SA" w:bidi="ar-SA"/>
        </w:rPr>
      </w:pPr>
      <w:r w:rsidRPr="00CF22B5">
        <w:rPr>
          <w:rFonts w:ascii="Times New Roman" w:eastAsia="SimSun" w:hAnsi="Times New Roman" w:cs="Times New Roman"/>
          <w:sz w:val="22"/>
          <w:szCs w:val="22"/>
          <w:lang w:eastAsia="ar-SA" w:bidi="ar-SA"/>
        </w:rPr>
        <w:t>Zamawiający w miejscu przekazania pacjenta zobowiązuje się do potwierdzenia godziny przybycia i wyjazdu zespołu na zleceniu transportu, o którym mowa w § 2 umowy.</w:t>
      </w:r>
    </w:p>
    <w:p w14:paraId="5B49A52E" w14:textId="77777777" w:rsidR="006471D2" w:rsidRPr="00CF22B5" w:rsidRDefault="006471D2" w:rsidP="00CF22B5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F22B5">
        <w:rPr>
          <w:rFonts w:ascii="Times New Roman" w:eastAsia="SimSun" w:hAnsi="Times New Roman" w:cs="Times New Roman"/>
          <w:sz w:val="22"/>
          <w:szCs w:val="22"/>
          <w:lang w:eastAsia="ar-SA" w:bidi="ar-SA"/>
        </w:rPr>
        <w:t>Wraz z każdorazowym zleceniem wyjazdu, Wykonawca zobowiązany jest otworzyć kartę zlecenia transportowego zgodnie ze wzorem stanowiącym Załącznik Nr 1 do niniejszej umowy.</w:t>
      </w:r>
    </w:p>
    <w:p w14:paraId="3352C761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9B79CC6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b/>
          <w:bCs/>
          <w:sz w:val="22"/>
          <w:szCs w:val="22"/>
        </w:rPr>
        <w:t>§ 6.</w:t>
      </w:r>
    </w:p>
    <w:p w14:paraId="640604CF" w14:textId="77777777" w:rsidR="006471D2" w:rsidRPr="00CF22B5" w:rsidRDefault="006471D2" w:rsidP="00CF22B5">
      <w:pPr>
        <w:pStyle w:val="Akapitzlist2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 xml:space="preserve">Wykonawca zobowiązuje się poddać kontroli Narodowego Funduszu Zdrowia na zasadach określonych w ustawie z dnia 27 sierpnia 2004 r. o świadczeniach opieki zdrowotnej finansowanych ze środków publicznych (Dz. U. z </w:t>
      </w:r>
      <w:r w:rsidRPr="00CF22B5">
        <w:rPr>
          <w:rFonts w:ascii="Times New Roman" w:hAnsi="Times New Roman" w:cs="Times New Roman"/>
          <w:color w:val="auto"/>
          <w:sz w:val="22"/>
          <w:szCs w:val="22"/>
        </w:rPr>
        <w:t>2018 r. poz. 1510, z późn. zm.)</w:t>
      </w:r>
      <w:r w:rsidRPr="00CF22B5">
        <w:rPr>
          <w:rFonts w:ascii="Times New Roman" w:hAnsi="Times New Roman" w:cs="Times New Roman"/>
          <w:sz w:val="22"/>
          <w:szCs w:val="22"/>
        </w:rPr>
        <w:t xml:space="preserve"> w zakresie wynikającym z w zakresie wynikającym z umowy zawartej przez Zamawiającego z Narodowym Funduszem Zdrowia.</w:t>
      </w:r>
    </w:p>
    <w:p w14:paraId="55F371D5" w14:textId="77777777" w:rsidR="006471D2" w:rsidRPr="00CF22B5" w:rsidRDefault="006471D2" w:rsidP="00CF22B5">
      <w:pPr>
        <w:pStyle w:val="Akapitzlist2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 xml:space="preserve">Wykonawca zobowiązuje się do posiadania ubezpieczenia od odpowiedzialności cywilnej za szkody wyrządzone w związku z udzieleniem świadczeń w zakresie przedmiotu zamówienia na podstawie ustawy z dnia 15 kwietnia 2011 roku o działalność leczniczej (t.j.: Dz. U. </w:t>
      </w:r>
      <w:r w:rsidRPr="00CF22B5">
        <w:rPr>
          <w:rFonts w:ascii="Times New Roman" w:hAnsi="Times New Roman" w:cs="Times New Roman"/>
          <w:color w:val="auto"/>
          <w:sz w:val="22"/>
          <w:szCs w:val="22"/>
        </w:rPr>
        <w:t xml:space="preserve">2018 </w:t>
      </w:r>
      <w:r w:rsidRPr="00CF22B5">
        <w:rPr>
          <w:rFonts w:ascii="Times New Roman" w:hAnsi="Times New Roman" w:cs="Times New Roman"/>
          <w:sz w:val="22"/>
          <w:szCs w:val="22"/>
        </w:rPr>
        <w:t>r. poz. 2190, z późń. zm.), przez cały okres obowiązywania niniejszej umowy.</w:t>
      </w:r>
    </w:p>
    <w:p w14:paraId="7762E326" w14:textId="77777777" w:rsidR="006471D2" w:rsidRPr="00E674DA" w:rsidRDefault="006471D2" w:rsidP="00CF22B5">
      <w:pPr>
        <w:pStyle w:val="Akapitzlist2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Wykonawca nie ponosi odpowiedzialności za odmowę przyjęcia pacjenta do podmiotu leczniczego oraz podczas badań diagnostycznych i specjalistycznych na podstawie zlecenia Zamawiającego</w:t>
      </w:r>
    </w:p>
    <w:p w14:paraId="27B122CA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1906E22" w14:textId="77777777" w:rsidR="006471D2" w:rsidRPr="009521E0" w:rsidRDefault="006471D2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9521E0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§ 7.</w:t>
      </w:r>
    </w:p>
    <w:p w14:paraId="2CDDE485" w14:textId="77777777" w:rsidR="003B5D34" w:rsidRPr="009521E0" w:rsidRDefault="003B5D34" w:rsidP="009521E0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521E0">
        <w:rPr>
          <w:rFonts w:ascii="Times New Roman" w:hAnsi="Times New Roman" w:cs="Times New Roman"/>
          <w:color w:val="000000" w:themeColor="text1"/>
          <w:sz w:val="22"/>
          <w:szCs w:val="22"/>
        </w:rPr>
        <w:t>Maksymalną wysokość wynagrodzenia za wykonywanie przedmiotu umowy strony ustalają na kwot</w:t>
      </w:r>
      <w:r w:rsidR="00EB671A">
        <w:rPr>
          <w:rFonts w:ascii="Times New Roman" w:hAnsi="Times New Roman" w:cs="Times New Roman"/>
          <w:color w:val="000000" w:themeColor="text1"/>
          <w:sz w:val="22"/>
          <w:szCs w:val="22"/>
        </w:rPr>
        <w:t>ę 73 800 PLN (słownie: siedemdziesiąt trzy tysiące osiemset złotych).</w:t>
      </w:r>
      <w:r w:rsidRPr="009521E0">
        <w:rPr>
          <w:rFonts w:ascii="Times New Roman" w:hAnsi="Times New Roman" w:cs="Times New Roman"/>
          <w:color w:val="000000" w:themeColor="text1"/>
          <w:sz w:val="22"/>
          <w:szCs w:val="22"/>
        </w:rPr>
        <w:t>Umowa wygasa, jeżeli wartość wynagrodzenia za wykonane usługi osiągnie kwotę, o której mowa w zdaniu poprzedzającym</w:t>
      </w:r>
    </w:p>
    <w:p w14:paraId="579497CF" w14:textId="3E0E1FF9" w:rsidR="006471D2" w:rsidRDefault="006471D2" w:rsidP="009521E0">
      <w:pPr>
        <w:pStyle w:val="Tekstpodstawowy"/>
        <w:numPr>
          <w:ilvl w:val="0"/>
          <w:numId w:val="10"/>
        </w:num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Zamawiający zapłaci Wykonawcy za wykonanie usług objętych Umową – z zastrzeżeniem dalszych ustępów niniejszego paragrafu - wynagrodzenie</w:t>
      </w:r>
      <w:r w:rsidRPr="00CF22B5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CF22B5">
        <w:rPr>
          <w:rFonts w:ascii="Times New Roman" w:hAnsi="Times New Roman" w:cs="Times New Roman"/>
          <w:color w:val="000000"/>
          <w:sz w:val="22"/>
          <w:szCs w:val="22"/>
        </w:rPr>
        <w:t>miesi</w:t>
      </w:r>
      <w:r w:rsidR="009521E0">
        <w:rPr>
          <w:rFonts w:ascii="Times New Roman" w:hAnsi="Times New Roman" w:cs="Times New Roman"/>
          <w:color w:val="000000"/>
          <w:sz w:val="22"/>
          <w:szCs w:val="22"/>
        </w:rPr>
        <w:t>ę</w:t>
      </w:r>
      <w:r w:rsidRPr="00CF22B5">
        <w:rPr>
          <w:rFonts w:ascii="Times New Roman" w:hAnsi="Times New Roman" w:cs="Times New Roman"/>
          <w:color w:val="000000"/>
          <w:sz w:val="22"/>
          <w:szCs w:val="22"/>
        </w:rPr>
        <w:t>czne</w:t>
      </w:r>
      <w:r w:rsidR="009521E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F22B5">
        <w:rPr>
          <w:rFonts w:ascii="Times New Roman" w:hAnsi="Times New Roman" w:cs="Times New Roman"/>
          <w:sz w:val="22"/>
          <w:szCs w:val="22"/>
        </w:rPr>
        <w:t xml:space="preserve">w kwocie </w:t>
      </w:r>
      <w:r w:rsidR="00330C70">
        <w:rPr>
          <w:rFonts w:ascii="Times New Roman" w:hAnsi="Times New Roman" w:cs="Times New Roman"/>
          <w:b/>
          <w:sz w:val="22"/>
          <w:szCs w:val="22"/>
        </w:rPr>
        <w:t>…………………</w:t>
      </w:r>
      <w:r w:rsidRPr="00681FB4">
        <w:rPr>
          <w:rFonts w:ascii="Times New Roman" w:hAnsi="Times New Roman" w:cs="Times New Roman"/>
          <w:b/>
          <w:sz w:val="22"/>
          <w:szCs w:val="22"/>
        </w:rPr>
        <w:t xml:space="preserve"> zł</w:t>
      </w:r>
      <w:r w:rsidRPr="00CF22B5">
        <w:rPr>
          <w:rFonts w:ascii="Times New Roman" w:hAnsi="Times New Roman" w:cs="Times New Roman"/>
          <w:sz w:val="22"/>
          <w:szCs w:val="22"/>
        </w:rPr>
        <w:t xml:space="preserve"> (słownie: </w:t>
      </w:r>
      <w:r w:rsidR="00330C70">
        <w:rPr>
          <w:rFonts w:ascii="Times New Roman" w:hAnsi="Times New Roman" w:cs="Times New Roman"/>
          <w:sz w:val="22"/>
          <w:szCs w:val="22"/>
        </w:rPr>
        <w:t>…………………………………………</w:t>
      </w:r>
      <w:r w:rsidRPr="00CF22B5">
        <w:rPr>
          <w:rFonts w:ascii="Times New Roman" w:hAnsi="Times New Roman" w:cs="Times New Roman"/>
          <w:sz w:val="22"/>
          <w:szCs w:val="22"/>
        </w:rPr>
        <w:t xml:space="preserve">) </w:t>
      </w:r>
      <w:r w:rsidR="00E2375E">
        <w:rPr>
          <w:rFonts w:ascii="Times New Roman" w:hAnsi="Times New Roman" w:cs="Times New Roman"/>
          <w:sz w:val="22"/>
          <w:szCs w:val="22"/>
        </w:rPr>
        <w:t>brutto</w:t>
      </w:r>
      <w:r w:rsidRPr="00CF22B5">
        <w:rPr>
          <w:rFonts w:ascii="Times New Roman" w:hAnsi="Times New Roman" w:cs="Times New Roman"/>
          <w:sz w:val="22"/>
          <w:szCs w:val="22"/>
        </w:rPr>
        <w:t>.</w:t>
      </w:r>
    </w:p>
    <w:p w14:paraId="7A90C3B3" w14:textId="77777777" w:rsidR="00FA7352" w:rsidRDefault="00FA7352" w:rsidP="00FA7352">
      <w:pPr>
        <w:pStyle w:val="NormalnyWeb"/>
        <w:numPr>
          <w:ilvl w:val="0"/>
          <w:numId w:val="10"/>
        </w:numPr>
        <w:spacing w:after="0" w:afterAutospacing="0" w:line="276" w:lineRule="auto"/>
      </w:pPr>
      <w:r>
        <w:rPr>
          <w:sz w:val="22"/>
          <w:szCs w:val="22"/>
        </w:rPr>
        <w:t xml:space="preserve">Rozliczenie kwoty z ust </w:t>
      </w:r>
      <w:r w:rsidR="00723C7A">
        <w:rPr>
          <w:sz w:val="22"/>
          <w:szCs w:val="22"/>
        </w:rPr>
        <w:t>2</w:t>
      </w:r>
      <w:r>
        <w:rPr>
          <w:sz w:val="22"/>
          <w:szCs w:val="22"/>
        </w:rPr>
        <w:t xml:space="preserve"> odbywać się będzie jako iloczyn km i czasu pracy, określonych w ust </w:t>
      </w:r>
      <w:r w:rsidR="00723C7A">
        <w:rPr>
          <w:sz w:val="22"/>
          <w:szCs w:val="22"/>
        </w:rPr>
        <w:t>4</w:t>
      </w:r>
      <w:r>
        <w:rPr>
          <w:sz w:val="22"/>
          <w:szCs w:val="22"/>
        </w:rPr>
        <w:t xml:space="preserve"> niniejszego paragrafu. </w:t>
      </w:r>
    </w:p>
    <w:p w14:paraId="1EB0B2A0" w14:textId="77777777" w:rsidR="006471D2" w:rsidRPr="00CF22B5" w:rsidRDefault="006471D2" w:rsidP="00CF22B5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CF22B5">
        <w:rPr>
          <w:rFonts w:ascii="Times New Roman" w:hAnsi="Times New Roman"/>
          <w:sz w:val="22"/>
          <w:szCs w:val="22"/>
        </w:rPr>
        <w:t>W przypadku, gdy wartość usług wykonanych przez Wykonawcę na rzecz Zamawiającego w danym miesiącu</w:t>
      </w:r>
      <w:r w:rsidR="009521E0">
        <w:rPr>
          <w:rFonts w:ascii="Times New Roman" w:hAnsi="Times New Roman"/>
          <w:sz w:val="22"/>
          <w:szCs w:val="22"/>
        </w:rPr>
        <w:t>,</w:t>
      </w:r>
      <w:r w:rsidRPr="00CF22B5">
        <w:rPr>
          <w:rFonts w:ascii="Times New Roman" w:hAnsi="Times New Roman"/>
          <w:sz w:val="22"/>
          <w:szCs w:val="22"/>
        </w:rPr>
        <w:t xml:space="preserve"> </w:t>
      </w:r>
      <w:r w:rsidR="00EF056D" w:rsidRPr="009521E0">
        <w:rPr>
          <w:rFonts w:ascii="Times New Roman" w:hAnsi="Times New Roman"/>
          <w:color w:val="000000" w:themeColor="text1"/>
          <w:sz w:val="22"/>
          <w:szCs w:val="22"/>
        </w:rPr>
        <w:t xml:space="preserve">obliczona wg stawek określonych w lit. </w:t>
      </w:r>
      <w:r w:rsidR="00EB671A">
        <w:rPr>
          <w:rFonts w:ascii="Times New Roman" w:hAnsi="Times New Roman"/>
          <w:color w:val="000000" w:themeColor="text1"/>
          <w:sz w:val="22"/>
          <w:szCs w:val="22"/>
        </w:rPr>
        <w:t>a</w:t>
      </w:r>
      <w:r w:rsidR="00EF056D" w:rsidRPr="009521E0">
        <w:rPr>
          <w:rFonts w:ascii="Times New Roman" w:hAnsi="Times New Roman"/>
          <w:color w:val="000000" w:themeColor="text1"/>
          <w:sz w:val="22"/>
          <w:szCs w:val="22"/>
        </w:rPr>
        <w:t xml:space="preserve"> i b</w:t>
      </w:r>
      <w:r w:rsidR="00723C7A">
        <w:rPr>
          <w:rFonts w:ascii="Times New Roman" w:hAnsi="Times New Roman"/>
          <w:color w:val="000000" w:themeColor="text1"/>
          <w:sz w:val="22"/>
          <w:szCs w:val="22"/>
        </w:rPr>
        <w:t xml:space="preserve"> lub c i d lub e i f lub g i h ( w zależności od rodzaju wykonywanego transportu)</w:t>
      </w:r>
      <w:r w:rsidR="00EF056D" w:rsidRPr="009521E0">
        <w:rPr>
          <w:rFonts w:ascii="Times New Roman" w:hAnsi="Times New Roman"/>
          <w:color w:val="000000" w:themeColor="text1"/>
          <w:sz w:val="22"/>
          <w:szCs w:val="22"/>
        </w:rPr>
        <w:t xml:space="preserve"> oraz zasad</w:t>
      </w:r>
      <w:r w:rsidR="006A109A" w:rsidRPr="009521E0">
        <w:rPr>
          <w:rFonts w:ascii="Times New Roman" w:hAnsi="Times New Roman"/>
          <w:color w:val="000000" w:themeColor="text1"/>
          <w:sz w:val="22"/>
          <w:szCs w:val="22"/>
        </w:rPr>
        <w:t xml:space="preserve"> określonych w ust.3, </w:t>
      </w:r>
      <w:r w:rsidRPr="00CF22B5">
        <w:rPr>
          <w:rFonts w:ascii="Times New Roman" w:hAnsi="Times New Roman"/>
          <w:sz w:val="22"/>
          <w:szCs w:val="22"/>
        </w:rPr>
        <w:t xml:space="preserve">przewyższy sumę wynagrodzenia należnego Wykonawcy na podstawie ust. </w:t>
      </w:r>
      <w:r w:rsidR="00723C7A">
        <w:rPr>
          <w:rFonts w:ascii="Times New Roman" w:hAnsi="Times New Roman"/>
          <w:sz w:val="22"/>
          <w:szCs w:val="22"/>
        </w:rPr>
        <w:t>2</w:t>
      </w:r>
      <w:r w:rsidRPr="00CF22B5">
        <w:rPr>
          <w:rFonts w:ascii="Times New Roman" w:hAnsi="Times New Roman"/>
          <w:sz w:val="22"/>
          <w:szCs w:val="22"/>
        </w:rPr>
        <w:t xml:space="preserve"> niniejszego paragrafu, Zamawiający zapłaci Wykonawcy dodatkowo wynagrodzenie obliczone według poniższych cen usług objętych Umową:</w:t>
      </w:r>
    </w:p>
    <w:p w14:paraId="7BC15CB1" w14:textId="12D7D93C" w:rsidR="006B22F2" w:rsidRDefault="006471D2" w:rsidP="00AA2F8D">
      <w:pPr>
        <w:pStyle w:val="Tekstpodstawowy"/>
        <w:numPr>
          <w:ilvl w:val="1"/>
          <w:numId w:val="10"/>
        </w:numPr>
        <w:spacing w:after="0" w:line="276" w:lineRule="auto"/>
        <w:rPr>
          <w:rFonts w:ascii="Times New Roman" w:hAnsi="Times New Roman" w:cs="Times New Roman"/>
          <w:sz w:val="22"/>
          <w:szCs w:val="22"/>
        </w:rPr>
      </w:pPr>
      <w:r w:rsidRPr="006B22F2">
        <w:rPr>
          <w:rFonts w:ascii="Times New Roman" w:hAnsi="Times New Roman" w:cs="Times New Roman"/>
          <w:sz w:val="22"/>
          <w:szCs w:val="22"/>
        </w:rPr>
        <w:t xml:space="preserve">cena za 1 km </w:t>
      </w:r>
      <w:r w:rsidR="006B22F2">
        <w:rPr>
          <w:rFonts w:ascii="Times New Roman" w:hAnsi="Times New Roman" w:cs="Times New Roman"/>
          <w:sz w:val="22"/>
          <w:szCs w:val="22"/>
        </w:rPr>
        <w:t xml:space="preserve">specjalistycznego </w:t>
      </w:r>
      <w:r w:rsidRPr="006B22F2">
        <w:rPr>
          <w:rFonts w:ascii="Times New Roman" w:hAnsi="Times New Roman" w:cs="Times New Roman"/>
          <w:sz w:val="22"/>
          <w:szCs w:val="22"/>
        </w:rPr>
        <w:t>transportu sanitarnego</w:t>
      </w:r>
      <w:r w:rsidR="006B22F2">
        <w:rPr>
          <w:rFonts w:ascii="Times New Roman" w:hAnsi="Times New Roman" w:cs="Times New Roman"/>
          <w:sz w:val="22"/>
          <w:szCs w:val="22"/>
        </w:rPr>
        <w:t xml:space="preserve"> z lekarzem</w:t>
      </w:r>
      <w:r w:rsidRPr="00681FB4">
        <w:rPr>
          <w:rFonts w:ascii="Times New Roman" w:hAnsi="Times New Roman" w:cs="Times New Roman"/>
          <w:b/>
          <w:sz w:val="22"/>
          <w:szCs w:val="22"/>
        </w:rPr>
        <w:t xml:space="preserve">: </w:t>
      </w:r>
      <w:r w:rsidR="00330C70">
        <w:rPr>
          <w:rFonts w:ascii="Times New Roman" w:hAnsi="Times New Roman" w:cs="Times New Roman"/>
          <w:b/>
          <w:sz w:val="22"/>
          <w:szCs w:val="22"/>
        </w:rPr>
        <w:t>………….</w:t>
      </w:r>
      <w:r w:rsidR="006B22F2" w:rsidRPr="00681FB4">
        <w:rPr>
          <w:rFonts w:ascii="Times New Roman" w:hAnsi="Times New Roman" w:cs="Times New Roman"/>
          <w:b/>
          <w:sz w:val="22"/>
          <w:szCs w:val="22"/>
        </w:rPr>
        <w:t xml:space="preserve"> zł/km</w:t>
      </w:r>
      <w:r w:rsidRPr="006B22F2">
        <w:rPr>
          <w:rFonts w:ascii="Times New Roman" w:hAnsi="Times New Roman" w:cs="Times New Roman"/>
          <w:sz w:val="22"/>
          <w:szCs w:val="22"/>
        </w:rPr>
        <w:t xml:space="preserve"> </w:t>
      </w:r>
      <w:r w:rsidR="00E2375E" w:rsidRPr="006B22F2">
        <w:rPr>
          <w:rFonts w:ascii="Times New Roman" w:hAnsi="Times New Roman" w:cs="Times New Roman"/>
          <w:sz w:val="22"/>
          <w:szCs w:val="22"/>
        </w:rPr>
        <w:t>brutto</w:t>
      </w:r>
      <w:r w:rsidRPr="006B22F2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440DF7D3" w14:textId="79A0C0DF" w:rsidR="006471D2" w:rsidRDefault="006471D2" w:rsidP="00AA2F8D">
      <w:pPr>
        <w:pStyle w:val="Tekstpodstawowy"/>
        <w:numPr>
          <w:ilvl w:val="1"/>
          <w:numId w:val="10"/>
        </w:numPr>
        <w:spacing w:after="0" w:line="276" w:lineRule="auto"/>
        <w:rPr>
          <w:rFonts w:ascii="Times New Roman" w:hAnsi="Times New Roman" w:cs="Times New Roman"/>
          <w:sz w:val="22"/>
          <w:szCs w:val="22"/>
        </w:rPr>
      </w:pPr>
      <w:r w:rsidRPr="006B22F2">
        <w:rPr>
          <w:rFonts w:ascii="Times New Roman" w:hAnsi="Times New Roman" w:cs="Times New Roman"/>
          <w:sz w:val="22"/>
          <w:szCs w:val="22"/>
        </w:rPr>
        <w:t>cena za 1 godzinę pracy zespołu</w:t>
      </w:r>
      <w:r w:rsidR="006B22F2">
        <w:rPr>
          <w:rFonts w:ascii="Times New Roman" w:hAnsi="Times New Roman" w:cs="Times New Roman"/>
          <w:sz w:val="22"/>
          <w:szCs w:val="22"/>
        </w:rPr>
        <w:t xml:space="preserve"> specjalistycznego</w:t>
      </w:r>
      <w:r w:rsidRPr="006B22F2">
        <w:rPr>
          <w:rFonts w:ascii="Times New Roman" w:hAnsi="Times New Roman" w:cs="Times New Roman"/>
          <w:sz w:val="22"/>
          <w:szCs w:val="22"/>
        </w:rPr>
        <w:t xml:space="preserve"> transportu</w:t>
      </w:r>
      <w:r w:rsidR="006B22F2">
        <w:rPr>
          <w:rFonts w:ascii="Times New Roman" w:hAnsi="Times New Roman" w:cs="Times New Roman"/>
          <w:sz w:val="22"/>
          <w:szCs w:val="22"/>
        </w:rPr>
        <w:t xml:space="preserve"> </w:t>
      </w:r>
      <w:r w:rsidR="006B22F2" w:rsidRPr="006B22F2">
        <w:rPr>
          <w:rFonts w:ascii="Times New Roman" w:hAnsi="Times New Roman" w:cs="Times New Roman"/>
          <w:sz w:val="22"/>
          <w:szCs w:val="22"/>
        </w:rPr>
        <w:t>sanitarnego</w:t>
      </w:r>
      <w:r w:rsidR="006B22F2">
        <w:rPr>
          <w:rFonts w:ascii="Times New Roman" w:hAnsi="Times New Roman" w:cs="Times New Roman"/>
          <w:sz w:val="22"/>
          <w:szCs w:val="22"/>
        </w:rPr>
        <w:t xml:space="preserve"> z lekarzem: </w:t>
      </w:r>
      <w:r w:rsidR="00330C70">
        <w:rPr>
          <w:rFonts w:ascii="Times New Roman" w:hAnsi="Times New Roman" w:cs="Times New Roman"/>
          <w:b/>
          <w:sz w:val="22"/>
          <w:szCs w:val="22"/>
        </w:rPr>
        <w:t>………..</w:t>
      </w:r>
      <w:r w:rsidR="006B22F2" w:rsidRPr="00681FB4">
        <w:rPr>
          <w:rFonts w:ascii="Times New Roman" w:hAnsi="Times New Roman" w:cs="Times New Roman"/>
          <w:b/>
          <w:sz w:val="22"/>
          <w:szCs w:val="22"/>
        </w:rPr>
        <w:t xml:space="preserve"> zł/h</w:t>
      </w:r>
      <w:r w:rsidRPr="006B22F2">
        <w:rPr>
          <w:rFonts w:ascii="Times New Roman" w:hAnsi="Times New Roman" w:cs="Times New Roman"/>
          <w:sz w:val="22"/>
          <w:szCs w:val="22"/>
        </w:rPr>
        <w:t xml:space="preserve"> </w:t>
      </w:r>
      <w:r w:rsidR="00E2375E" w:rsidRPr="006B22F2">
        <w:rPr>
          <w:rFonts w:ascii="Times New Roman" w:hAnsi="Times New Roman" w:cs="Times New Roman"/>
          <w:sz w:val="22"/>
          <w:szCs w:val="22"/>
        </w:rPr>
        <w:t>brutto</w:t>
      </w:r>
      <w:r w:rsidRPr="006B22F2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6E92780" w14:textId="2A0DC5EC" w:rsidR="006B22F2" w:rsidRDefault="006B22F2" w:rsidP="00AA2F8D">
      <w:pPr>
        <w:pStyle w:val="Tekstpodstawowy"/>
        <w:numPr>
          <w:ilvl w:val="1"/>
          <w:numId w:val="10"/>
        </w:numPr>
        <w:spacing w:after="0" w:line="276" w:lineRule="auto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cena za 1 km</w:t>
      </w:r>
      <w:r>
        <w:rPr>
          <w:rFonts w:ascii="Times New Roman" w:hAnsi="Times New Roman" w:cs="Times New Roman"/>
          <w:sz w:val="22"/>
          <w:szCs w:val="22"/>
        </w:rPr>
        <w:t xml:space="preserve"> podstawowego</w:t>
      </w:r>
      <w:r w:rsidRPr="00CF22B5">
        <w:rPr>
          <w:rFonts w:ascii="Times New Roman" w:hAnsi="Times New Roman" w:cs="Times New Roman"/>
          <w:sz w:val="22"/>
          <w:szCs w:val="22"/>
        </w:rPr>
        <w:t xml:space="preserve"> transportu sanitarnego: </w:t>
      </w:r>
      <w:r w:rsidR="00330C70">
        <w:rPr>
          <w:rFonts w:ascii="Times New Roman" w:hAnsi="Times New Roman" w:cs="Times New Roman"/>
          <w:b/>
          <w:sz w:val="22"/>
          <w:szCs w:val="22"/>
        </w:rPr>
        <w:t>………..</w:t>
      </w:r>
      <w:r w:rsidRPr="00681FB4">
        <w:rPr>
          <w:rFonts w:ascii="Times New Roman" w:hAnsi="Times New Roman" w:cs="Times New Roman"/>
          <w:b/>
          <w:sz w:val="22"/>
          <w:szCs w:val="22"/>
        </w:rPr>
        <w:t xml:space="preserve"> zł/km</w:t>
      </w:r>
      <w:r w:rsidRPr="00CF22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brutto</w:t>
      </w:r>
      <w:r w:rsidRPr="00CF22B5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199D4F24" w14:textId="69B4BA9E" w:rsidR="006B22F2" w:rsidRDefault="006B22F2" w:rsidP="008B5BB7">
      <w:pPr>
        <w:pStyle w:val="Tekstpodstawowy"/>
        <w:numPr>
          <w:ilvl w:val="1"/>
          <w:numId w:val="10"/>
        </w:numPr>
        <w:spacing w:after="0" w:line="276" w:lineRule="auto"/>
        <w:rPr>
          <w:rFonts w:ascii="Times New Roman" w:hAnsi="Times New Roman" w:cs="Times New Roman"/>
          <w:sz w:val="22"/>
          <w:szCs w:val="22"/>
        </w:rPr>
      </w:pPr>
      <w:r w:rsidRPr="006B22F2">
        <w:rPr>
          <w:rFonts w:ascii="Times New Roman" w:hAnsi="Times New Roman" w:cs="Times New Roman"/>
          <w:sz w:val="22"/>
          <w:szCs w:val="22"/>
        </w:rPr>
        <w:t xml:space="preserve">cena za 1 godzinę pracy zespołu podstawowego transportu sanitarnego: </w:t>
      </w:r>
      <w:r w:rsidR="00330C70">
        <w:rPr>
          <w:rFonts w:ascii="Times New Roman" w:hAnsi="Times New Roman" w:cs="Times New Roman"/>
          <w:b/>
          <w:sz w:val="22"/>
          <w:szCs w:val="22"/>
        </w:rPr>
        <w:t>…………</w:t>
      </w:r>
      <w:r w:rsidRPr="00681FB4">
        <w:rPr>
          <w:rFonts w:ascii="Times New Roman" w:hAnsi="Times New Roman" w:cs="Times New Roman"/>
          <w:b/>
          <w:sz w:val="22"/>
          <w:szCs w:val="22"/>
        </w:rPr>
        <w:t xml:space="preserve"> zł/h</w:t>
      </w:r>
      <w:r w:rsidRPr="006B22F2">
        <w:rPr>
          <w:rFonts w:ascii="Times New Roman" w:hAnsi="Times New Roman" w:cs="Times New Roman"/>
          <w:sz w:val="22"/>
          <w:szCs w:val="22"/>
        </w:rPr>
        <w:t xml:space="preserve"> brutto </w:t>
      </w:r>
    </w:p>
    <w:p w14:paraId="42F1D24C" w14:textId="166F1993" w:rsidR="006B22F2" w:rsidRPr="006B22F2" w:rsidRDefault="006B22F2" w:rsidP="008B5BB7">
      <w:pPr>
        <w:pStyle w:val="Tekstpodstawowy"/>
        <w:numPr>
          <w:ilvl w:val="1"/>
          <w:numId w:val="10"/>
        </w:numPr>
        <w:spacing w:after="0" w:line="276" w:lineRule="auto"/>
        <w:rPr>
          <w:rFonts w:ascii="Times New Roman" w:hAnsi="Times New Roman" w:cs="Times New Roman"/>
          <w:sz w:val="22"/>
          <w:szCs w:val="22"/>
        </w:rPr>
      </w:pPr>
      <w:r w:rsidRPr="006B22F2">
        <w:rPr>
          <w:rFonts w:ascii="Times New Roman" w:hAnsi="Times New Roman" w:cs="Times New Roman"/>
          <w:sz w:val="22"/>
          <w:szCs w:val="22"/>
        </w:rPr>
        <w:t>cena za 1 km transportu sanitarnego</w:t>
      </w:r>
      <w:r>
        <w:rPr>
          <w:rFonts w:ascii="Times New Roman" w:hAnsi="Times New Roman" w:cs="Times New Roman"/>
          <w:sz w:val="22"/>
          <w:szCs w:val="22"/>
        </w:rPr>
        <w:t xml:space="preserve"> z kierowcą</w:t>
      </w:r>
      <w:r w:rsidRPr="006B22F2">
        <w:rPr>
          <w:rFonts w:ascii="Times New Roman" w:hAnsi="Times New Roman" w:cs="Times New Roman"/>
          <w:sz w:val="22"/>
          <w:szCs w:val="22"/>
        </w:rPr>
        <w:t xml:space="preserve">: </w:t>
      </w:r>
      <w:r w:rsidR="00330C70">
        <w:rPr>
          <w:rFonts w:ascii="Times New Roman" w:hAnsi="Times New Roman" w:cs="Times New Roman"/>
          <w:b/>
          <w:sz w:val="22"/>
          <w:szCs w:val="22"/>
        </w:rPr>
        <w:t>……….</w:t>
      </w:r>
      <w:r w:rsidRPr="00681FB4">
        <w:rPr>
          <w:rFonts w:ascii="Times New Roman" w:hAnsi="Times New Roman" w:cs="Times New Roman"/>
          <w:b/>
          <w:sz w:val="22"/>
          <w:szCs w:val="22"/>
        </w:rPr>
        <w:t xml:space="preserve"> zł/km</w:t>
      </w:r>
      <w:r w:rsidRPr="006B22F2">
        <w:rPr>
          <w:rFonts w:ascii="Times New Roman" w:hAnsi="Times New Roman" w:cs="Times New Roman"/>
          <w:sz w:val="22"/>
          <w:szCs w:val="22"/>
        </w:rPr>
        <w:t xml:space="preserve"> brutto, </w:t>
      </w:r>
    </w:p>
    <w:p w14:paraId="521D8C9E" w14:textId="2DBA3503" w:rsidR="006B22F2" w:rsidRDefault="006B22F2" w:rsidP="00AA2F8D">
      <w:pPr>
        <w:pStyle w:val="Tekstpodstawowy"/>
        <w:numPr>
          <w:ilvl w:val="1"/>
          <w:numId w:val="10"/>
        </w:numPr>
        <w:spacing w:after="0" w:line="276" w:lineRule="auto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cena za 1 godzinę pracy zespołu transportu</w:t>
      </w:r>
      <w:r>
        <w:rPr>
          <w:rFonts w:ascii="Times New Roman" w:hAnsi="Times New Roman" w:cs="Times New Roman"/>
          <w:sz w:val="22"/>
          <w:szCs w:val="22"/>
        </w:rPr>
        <w:t xml:space="preserve"> sanitarnego z kierowcą: </w:t>
      </w:r>
      <w:r w:rsidR="00330C70">
        <w:rPr>
          <w:rFonts w:ascii="Times New Roman" w:hAnsi="Times New Roman" w:cs="Times New Roman"/>
          <w:b/>
          <w:sz w:val="22"/>
          <w:szCs w:val="22"/>
        </w:rPr>
        <w:t>……………</w:t>
      </w:r>
      <w:r w:rsidRPr="00681FB4">
        <w:rPr>
          <w:rFonts w:ascii="Times New Roman" w:hAnsi="Times New Roman" w:cs="Times New Roman"/>
          <w:b/>
          <w:sz w:val="22"/>
          <w:szCs w:val="22"/>
        </w:rPr>
        <w:t>zł/h</w:t>
      </w:r>
      <w:r w:rsidRPr="00CF22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brutto</w:t>
      </w:r>
      <w:r w:rsidRPr="00CF22B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2A86F86" w14:textId="096EC9AF" w:rsidR="006B22F2" w:rsidRDefault="006B22F2" w:rsidP="00AA2F8D">
      <w:pPr>
        <w:pStyle w:val="Tekstpodstawowy"/>
        <w:numPr>
          <w:ilvl w:val="1"/>
          <w:numId w:val="10"/>
        </w:numPr>
        <w:spacing w:after="0"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</w:t>
      </w:r>
      <w:r w:rsidRPr="00CF22B5">
        <w:rPr>
          <w:rFonts w:ascii="Times New Roman" w:hAnsi="Times New Roman" w:cs="Times New Roman"/>
          <w:sz w:val="22"/>
          <w:szCs w:val="22"/>
        </w:rPr>
        <w:t xml:space="preserve">ena za 1 km transportu </w:t>
      </w:r>
      <w:r>
        <w:rPr>
          <w:rFonts w:ascii="Times New Roman" w:hAnsi="Times New Roman" w:cs="Times New Roman"/>
          <w:sz w:val="22"/>
          <w:szCs w:val="22"/>
        </w:rPr>
        <w:t>krwi</w:t>
      </w:r>
      <w:r w:rsidRPr="00CF22B5">
        <w:rPr>
          <w:rFonts w:ascii="Times New Roman" w:hAnsi="Times New Roman" w:cs="Times New Roman"/>
          <w:sz w:val="22"/>
          <w:szCs w:val="22"/>
        </w:rPr>
        <w:t xml:space="preserve">: </w:t>
      </w:r>
      <w:r w:rsidR="00330C70">
        <w:rPr>
          <w:rFonts w:ascii="Times New Roman" w:hAnsi="Times New Roman" w:cs="Times New Roman"/>
          <w:b/>
          <w:sz w:val="22"/>
          <w:szCs w:val="22"/>
        </w:rPr>
        <w:t>…………….</w:t>
      </w:r>
      <w:r w:rsidRPr="00681FB4">
        <w:rPr>
          <w:rFonts w:ascii="Times New Roman" w:hAnsi="Times New Roman" w:cs="Times New Roman"/>
          <w:b/>
          <w:sz w:val="22"/>
          <w:szCs w:val="22"/>
        </w:rPr>
        <w:t xml:space="preserve"> zł/km</w:t>
      </w:r>
      <w:r w:rsidRPr="00CF22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brutto</w:t>
      </w:r>
      <w:r w:rsidRPr="00CF22B5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22CB57A0" w14:textId="03386C5A" w:rsidR="006B22F2" w:rsidRDefault="006B22F2" w:rsidP="00AA2F8D">
      <w:pPr>
        <w:pStyle w:val="Tekstpodstawowy"/>
        <w:numPr>
          <w:ilvl w:val="1"/>
          <w:numId w:val="10"/>
        </w:numPr>
        <w:spacing w:after="0" w:line="276" w:lineRule="auto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cena za 1 godzinę pracy zespołu transportu</w:t>
      </w:r>
      <w:r>
        <w:rPr>
          <w:rFonts w:ascii="Times New Roman" w:hAnsi="Times New Roman" w:cs="Times New Roman"/>
          <w:sz w:val="22"/>
          <w:szCs w:val="22"/>
        </w:rPr>
        <w:t xml:space="preserve"> krwi: </w:t>
      </w:r>
      <w:r w:rsidR="00330C70">
        <w:rPr>
          <w:rFonts w:ascii="Times New Roman" w:hAnsi="Times New Roman" w:cs="Times New Roman"/>
          <w:b/>
          <w:sz w:val="22"/>
          <w:szCs w:val="22"/>
        </w:rPr>
        <w:t>…………..</w:t>
      </w:r>
      <w:r w:rsidRPr="00681FB4">
        <w:rPr>
          <w:rFonts w:ascii="Times New Roman" w:hAnsi="Times New Roman" w:cs="Times New Roman"/>
          <w:b/>
          <w:sz w:val="22"/>
          <w:szCs w:val="22"/>
        </w:rPr>
        <w:t xml:space="preserve"> zł/h</w:t>
      </w:r>
      <w:r w:rsidRPr="00CF22B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brutto</w:t>
      </w:r>
      <w:r w:rsidRPr="00CF22B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DED56D6" w14:textId="77777777" w:rsidR="006471D2" w:rsidRPr="00CF22B5" w:rsidRDefault="006471D2" w:rsidP="009521E0">
      <w:pPr>
        <w:pStyle w:val="Tekstpodstawowy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lastRenderedPageBreak/>
        <w:t xml:space="preserve">Stawka kilometrowa i godzina czasu pracy zespołu transportu sanitarnego jest liczona łącznie na podstawie najszybszej trasy według Google Maps, na podstawie poniższych etapów: </w:t>
      </w:r>
    </w:p>
    <w:p w14:paraId="4529350C" w14:textId="77777777" w:rsidR="006471D2" w:rsidRPr="00CF22B5" w:rsidRDefault="006471D2" w:rsidP="00CF22B5">
      <w:pPr>
        <w:pStyle w:val="Tekstpodstawowy"/>
        <w:numPr>
          <w:ilvl w:val="2"/>
          <w:numId w:val="23"/>
        </w:numPr>
        <w:tabs>
          <w:tab w:val="left" w:pos="284"/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od  wyjazdu z miejsca stacjonowania (siedziba Wykonawcy) do miejsca rozpoczęcia transportu - przekazanie pacjenta Wykonawcy przez Zmawiającego,</w:t>
      </w:r>
    </w:p>
    <w:p w14:paraId="58E4D703" w14:textId="77777777" w:rsidR="006471D2" w:rsidRPr="00CF22B5" w:rsidRDefault="006471D2" w:rsidP="00CF22B5">
      <w:pPr>
        <w:pStyle w:val="Tekstpodstawowy"/>
        <w:numPr>
          <w:ilvl w:val="2"/>
          <w:numId w:val="23"/>
        </w:numPr>
        <w:tabs>
          <w:tab w:val="left" w:pos="284"/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 xml:space="preserve"> od miejsca rozpoczęcia transportu do miejsca docelowego przewozu wskazanego w wystawionym przez Zamawiającego zleceniu - przekazanie pacjenta podmiotowi wskazanemu w zleceniu lub przekazanie pacjenta na badania, konsultacje, lub na inne czynności na rzecz pacjenta.</w:t>
      </w:r>
    </w:p>
    <w:p w14:paraId="5E197D22" w14:textId="77777777" w:rsidR="006471D2" w:rsidRPr="00CF22B5" w:rsidRDefault="006471D2" w:rsidP="00CF22B5">
      <w:pPr>
        <w:pStyle w:val="Tekstpodstawowy"/>
        <w:numPr>
          <w:ilvl w:val="2"/>
          <w:numId w:val="23"/>
        </w:numPr>
        <w:tabs>
          <w:tab w:val="left" w:pos="284"/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 xml:space="preserve"> od miejsca docelowego wskazanego w zleceniu do miejsca stacjonowania(siedziba Wykonawcy), lub w przypadku odmowy przyjęcia/nie przyjęcia pacjenta do podmiotu wskazanego w zleceniu oraz transportu pacjenta z badań, konsultacji, innych czynności na rzecz pacjenta- od miejsca docelowego wskazanego w zleceniu do miejsca rozpoczęcia transportu - przekazanie powrotne pacjenta Zamawiającemu, następnie powrót do miejsca stacjonowania(siedziba Wykonawcy).</w:t>
      </w:r>
    </w:p>
    <w:p w14:paraId="12E26289" w14:textId="77777777" w:rsidR="006471D2" w:rsidRPr="00CF22B5" w:rsidRDefault="006471D2" w:rsidP="009521E0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CF22B5">
        <w:rPr>
          <w:rFonts w:ascii="Times New Roman" w:hAnsi="Times New Roman"/>
          <w:color w:val="000000"/>
          <w:sz w:val="22"/>
          <w:szCs w:val="22"/>
        </w:rPr>
        <w:t xml:space="preserve">W przypadku, gdy wartość usług wykonanych przez Wykonawcę na rzecz Zamawiającego w danym miesiącu jest niższa od wynagrodzenia należnego Wykonawcy na podstawie ust. </w:t>
      </w:r>
      <w:r w:rsidR="00723C7A">
        <w:rPr>
          <w:rFonts w:ascii="Times New Roman" w:hAnsi="Times New Roman"/>
          <w:color w:val="000000"/>
          <w:sz w:val="22"/>
          <w:szCs w:val="22"/>
        </w:rPr>
        <w:t>2</w:t>
      </w:r>
      <w:r w:rsidRPr="00CF22B5">
        <w:rPr>
          <w:rFonts w:ascii="Times New Roman" w:hAnsi="Times New Roman"/>
          <w:color w:val="000000"/>
          <w:sz w:val="22"/>
          <w:szCs w:val="22"/>
        </w:rPr>
        <w:t xml:space="preserve"> niniejszego paragrafu, Zamawiający zapłaci Wykonawcy wynagrodzenie zgodne z ust. </w:t>
      </w:r>
      <w:r w:rsidR="00723C7A">
        <w:rPr>
          <w:rFonts w:ascii="Times New Roman" w:hAnsi="Times New Roman"/>
          <w:color w:val="000000"/>
          <w:sz w:val="22"/>
          <w:szCs w:val="22"/>
        </w:rPr>
        <w:t>2</w:t>
      </w:r>
      <w:r w:rsidRPr="00CF22B5">
        <w:rPr>
          <w:rFonts w:ascii="Times New Roman" w:hAnsi="Times New Roman"/>
          <w:color w:val="000000"/>
          <w:sz w:val="22"/>
          <w:szCs w:val="22"/>
        </w:rPr>
        <w:t xml:space="preserve"> niniejszego paragrafu.</w:t>
      </w:r>
    </w:p>
    <w:p w14:paraId="11EAEBCD" w14:textId="77777777" w:rsidR="006471D2" w:rsidRPr="00CF22B5" w:rsidRDefault="006471D2" w:rsidP="009521E0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CF22B5">
        <w:rPr>
          <w:rFonts w:ascii="Times New Roman" w:hAnsi="Times New Roman"/>
          <w:color w:val="000000"/>
          <w:sz w:val="22"/>
          <w:szCs w:val="22"/>
        </w:rPr>
        <w:t xml:space="preserve">Zapłata wynagrodzenia określonego w ust. </w:t>
      </w:r>
      <w:r w:rsidR="00723C7A">
        <w:rPr>
          <w:rFonts w:ascii="Times New Roman" w:hAnsi="Times New Roman"/>
          <w:color w:val="000000"/>
          <w:sz w:val="22"/>
          <w:szCs w:val="22"/>
        </w:rPr>
        <w:t>2</w:t>
      </w:r>
      <w:r w:rsidRPr="00CF22B5">
        <w:rPr>
          <w:rFonts w:ascii="Times New Roman" w:hAnsi="Times New Roman"/>
          <w:color w:val="000000"/>
          <w:sz w:val="22"/>
          <w:szCs w:val="22"/>
        </w:rPr>
        <w:t xml:space="preserve"> i</w:t>
      </w:r>
      <w:r w:rsidR="00723C7A">
        <w:rPr>
          <w:rFonts w:ascii="Times New Roman" w:hAnsi="Times New Roman"/>
          <w:color w:val="000000"/>
          <w:sz w:val="22"/>
          <w:szCs w:val="22"/>
        </w:rPr>
        <w:t xml:space="preserve"> 3</w:t>
      </w:r>
      <w:r w:rsidRPr="00CF22B5">
        <w:rPr>
          <w:rFonts w:ascii="Times New Roman" w:hAnsi="Times New Roman"/>
          <w:color w:val="000000"/>
          <w:sz w:val="22"/>
          <w:szCs w:val="22"/>
        </w:rPr>
        <w:t xml:space="preserve"> niniejszego paragrafu następować będzie na podstawie faktur VAT wystawianych przez Wykonawcę po upływie danego okresu rozliczeniowego w terminie do 10 dnia następnego okresu rozliczeniowego. Wynagrodzenie należne na podstawie ust. </w:t>
      </w:r>
      <w:r w:rsidR="00723C7A">
        <w:rPr>
          <w:rFonts w:ascii="Times New Roman" w:hAnsi="Times New Roman"/>
          <w:color w:val="000000"/>
          <w:sz w:val="22"/>
          <w:szCs w:val="22"/>
        </w:rPr>
        <w:t>2</w:t>
      </w:r>
      <w:r w:rsidRPr="00CF22B5">
        <w:rPr>
          <w:rFonts w:ascii="Times New Roman" w:hAnsi="Times New Roman"/>
          <w:color w:val="000000"/>
          <w:sz w:val="22"/>
          <w:szCs w:val="22"/>
        </w:rPr>
        <w:t xml:space="preserve"> i </w:t>
      </w:r>
      <w:r w:rsidR="00723C7A">
        <w:rPr>
          <w:rFonts w:ascii="Times New Roman" w:hAnsi="Times New Roman"/>
          <w:color w:val="000000"/>
          <w:sz w:val="22"/>
          <w:szCs w:val="22"/>
        </w:rPr>
        <w:t>3</w:t>
      </w:r>
      <w:r w:rsidRPr="00CF22B5">
        <w:rPr>
          <w:rFonts w:ascii="Times New Roman" w:hAnsi="Times New Roman"/>
          <w:color w:val="000000"/>
          <w:sz w:val="22"/>
          <w:szCs w:val="22"/>
        </w:rPr>
        <w:t xml:space="preserve"> niniejszego paragrafu może być objęte jedną fakturą VAT.</w:t>
      </w:r>
    </w:p>
    <w:p w14:paraId="7C64DCA1" w14:textId="77777777" w:rsidR="006471D2" w:rsidRPr="00CF22B5" w:rsidRDefault="006471D2" w:rsidP="009521E0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CF22B5">
        <w:rPr>
          <w:rFonts w:ascii="Times New Roman" w:hAnsi="Times New Roman"/>
          <w:color w:val="000000"/>
          <w:sz w:val="22"/>
          <w:szCs w:val="22"/>
        </w:rPr>
        <w:t xml:space="preserve">Wynagrodzenie określone w ust. </w:t>
      </w:r>
      <w:r w:rsidR="00723C7A">
        <w:rPr>
          <w:rFonts w:ascii="Times New Roman" w:hAnsi="Times New Roman"/>
          <w:color w:val="000000"/>
          <w:sz w:val="22"/>
          <w:szCs w:val="22"/>
        </w:rPr>
        <w:t>2</w:t>
      </w:r>
      <w:r w:rsidRPr="00CF22B5">
        <w:rPr>
          <w:rFonts w:ascii="Times New Roman" w:hAnsi="Times New Roman"/>
          <w:color w:val="000000"/>
          <w:sz w:val="22"/>
          <w:szCs w:val="22"/>
        </w:rPr>
        <w:t xml:space="preserve"> i 4 niniejszego paragrafu płatne będzie przelewem bankowym na rachunek bankowy Wykonawcy wskazany na fakturze, w terminie 30 dni od daty otrzymania przez Zamawiającego faktury VAT.</w:t>
      </w:r>
    </w:p>
    <w:p w14:paraId="4470FF6E" w14:textId="77777777" w:rsidR="006471D2" w:rsidRPr="00CF22B5" w:rsidRDefault="006471D2" w:rsidP="009521E0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CF22B5">
        <w:rPr>
          <w:rFonts w:ascii="Times New Roman" w:hAnsi="Times New Roman"/>
          <w:color w:val="000000"/>
          <w:sz w:val="22"/>
          <w:szCs w:val="22"/>
        </w:rPr>
        <w:t>Wykonawca ma prawo do naliczania odsetek ustawowych za opóźnienie w zapłacie wynagrodzenia.</w:t>
      </w:r>
    </w:p>
    <w:p w14:paraId="3E03EB03" w14:textId="77777777" w:rsidR="006471D2" w:rsidRPr="00CF22B5" w:rsidRDefault="006471D2" w:rsidP="009521E0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CF22B5">
        <w:rPr>
          <w:rFonts w:ascii="Times New Roman" w:hAnsi="Times New Roman"/>
          <w:color w:val="000000"/>
          <w:sz w:val="22"/>
          <w:szCs w:val="22"/>
        </w:rPr>
        <w:t>Wykonawca i Zamawiający są płatnikami podatku od towarów i usług, o numerach identyfikacji podatkowej wskazanych w komparycji umowy.</w:t>
      </w:r>
    </w:p>
    <w:p w14:paraId="375BB9F1" w14:textId="77777777" w:rsidR="006471D2" w:rsidRPr="00CF22B5" w:rsidRDefault="006471D2" w:rsidP="009521E0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CF22B5">
        <w:rPr>
          <w:rFonts w:ascii="Times New Roman" w:hAnsi="Times New Roman"/>
          <w:sz w:val="22"/>
          <w:szCs w:val="22"/>
        </w:rPr>
        <w:t xml:space="preserve">Za moment dokonania zapłaty Strony uznają dzień </w:t>
      </w:r>
      <w:r w:rsidR="00EF056D" w:rsidRPr="009521E0">
        <w:rPr>
          <w:rFonts w:ascii="Times New Roman" w:hAnsi="Times New Roman"/>
          <w:color w:val="000000" w:themeColor="text1"/>
          <w:sz w:val="22"/>
          <w:szCs w:val="22"/>
        </w:rPr>
        <w:t xml:space="preserve">obciążenia </w:t>
      </w:r>
      <w:r w:rsidRPr="00CF22B5">
        <w:rPr>
          <w:rFonts w:ascii="Times New Roman" w:hAnsi="Times New Roman"/>
          <w:sz w:val="22"/>
          <w:szCs w:val="22"/>
        </w:rPr>
        <w:t xml:space="preserve"> rachunku bankow</w:t>
      </w:r>
      <w:r w:rsidR="00EF056D">
        <w:rPr>
          <w:rFonts w:ascii="Times New Roman" w:hAnsi="Times New Roman"/>
          <w:sz w:val="22"/>
          <w:szCs w:val="22"/>
        </w:rPr>
        <w:t>ego</w:t>
      </w:r>
      <w:r w:rsidRPr="00CF22B5">
        <w:rPr>
          <w:rFonts w:ascii="Times New Roman" w:hAnsi="Times New Roman"/>
          <w:sz w:val="22"/>
          <w:szCs w:val="22"/>
        </w:rPr>
        <w:t xml:space="preserve"> Wykonawcy.</w:t>
      </w:r>
    </w:p>
    <w:p w14:paraId="54F922F3" w14:textId="77777777" w:rsidR="006471D2" w:rsidRPr="00CF22B5" w:rsidRDefault="006471D2" w:rsidP="009521E0">
      <w:pPr>
        <w:pStyle w:val="Akapitzlist1"/>
        <w:numPr>
          <w:ilvl w:val="0"/>
          <w:numId w:val="10"/>
        </w:numPr>
        <w:spacing w:after="0"/>
        <w:jc w:val="both"/>
        <w:rPr>
          <w:rFonts w:ascii="Times New Roman" w:hAnsi="Times New Roman"/>
          <w:sz w:val="22"/>
          <w:szCs w:val="22"/>
        </w:rPr>
      </w:pPr>
      <w:r w:rsidRPr="00CF22B5">
        <w:rPr>
          <w:rFonts w:ascii="Times New Roman" w:hAnsi="Times New Roman"/>
          <w:sz w:val="22"/>
          <w:szCs w:val="22"/>
        </w:rPr>
        <w:t xml:space="preserve">Wykonawca zobowiązuje się do dostarczania </w:t>
      </w:r>
      <w:r w:rsidR="005D7FE6">
        <w:rPr>
          <w:rFonts w:ascii="Times New Roman" w:hAnsi="Times New Roman"/>
          <w:sz w:val="22"/>
          <w:szCs w:val="22"/>
        </w:rPr>
        <w:t>do 10- tego dnia następnego miesiąca</w:t>
      </w:r>
      <w:r w:rsidR="005D7FE6" w:rsidRPr="00CF22B5">
        <w:rPr>
          <w:rFonts w:ascii="Times New Roman" w:hAnsi="Times New Roman"/>
          <w:sz w:val="22"/>
          <w:szCs w:val="22"/>
        </w:rPr>
        <w:t xml:space="preserve"> </w:t>
      </w:r>
      <w:r w:rsidRPr="00CF22B5">
        <w:rPr>
          <w:rFonts w:ascii="Times New Roman" w:hAnsi="Times New Roman"/>
          <w:sz w:val="22"/>
          <w:szCs w:val="22"/>
        </w:rPr>
        <w:t xml:space="preserve">Zamawiającemu wraz z fakturą VAT, obejmującą wynagrodzenie określone w ust. </w:t>
      </w:r>
      <w:r w:rsidR="00723C7A">
        <w:rPr>
          <w:rFonts w:ascii="Times New Roman" w:hAnsi="Times New Roman"/>
          <w:sz w:val="22"/>
          <w:szCs w:val="22"/>
        </w:rPr>
        <w:t>2</w:t>
      </w:r>
      <w:r w:rsidRPr="00CF22B5">
        <w:rPr>
          <w:rFonts w:ascii="Times New Roman" w:hAnsi="Times New Roman"/>
          <w:sz w:val="22"/>
          <w:szCs w:val="22"/>
        </w:rPr>
        <w:t xml:space="preserve"> i </w:t>
      </w:r>
      <w:r w:rsidR="00723C7A">
        <w:rPr>
          <w:rFonts w:ascii="Times New Roman" w:hAnsi="Times New Roman"/>
          <w:sz w:val="22"/>
          <w:szCs w:val="22"/>
        </w:rPr>
        <w:t>4</w:t>
      </w:r>
      <w:r w:rsidRPr="00CF22B5">
        <w:rPr>
          <w:rFonts w:ascii="Times New Roman" w:hAnsi="Times New Roman"/>
          <w:sz w:val="22"/>
          <w:szCs w:val="22"/>
        </w:rPr>
        <w:t xml:space="preserve"> niniejszego paragrafu, zestawień obejmujących wykaz zrealizowanych w danym miesiącu kalendarzowym rzecz Zamawiającego usług ze wskazaniem:</w:t>
      </w:r>
    </w:p>
    <w:p w14:paraId="74BE9A4B" w14:textId="77777777" w:rsidR="006471D2" w:rsidRPr="00CF22B5" w:rsidRDefault="006471D2" w:rsidP="00CF22B5">
      <w:pPr>
        <w:pStyle w:val="Tekstpodstawowy"/>
        <w:spacing w:after="0" w:line="276" w:lineRule="auto"/>
        <w:ind w:left="540" w:hanging="25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F22B5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- liczby przejechanych kilometrów, o których mowa w ust. </w:t>
      </w:r>
      <w:r w:rsidR="00EB671A">
        <w:rPr>
          <w:rFonts w:ascii="Times New Roman" w:hAnsi="Times New Roman" w:cs="Times New Roman"/>
          <w:color w:val="000000"/>
          <w:sz w:val="22"/>
          <w:szCs w:val="22"/>
        </w:rPr>
        <w:t>4</w:t>
      </w:r>
      <w:r w:rsidRPr="00CF22B5">
        <w:rPr>
          <w:rFonts w:ascii="Times New Roman" w:hAnsi="Times New Roman" w:cs="Times New Roman"/>
          <w:color w:val="000000"/>
          <w:sz w:val="22"/>
          <w:szCs w:val="22"/>
        </w:rPr>
        <w:t xml:space="preserve">  niniejszego paragrafu,</w:t>
      </w:r>
    </w:p>
    <w:p w14:paraId="4F321D2A" w14:textId="77777777" w:rsidR="006471D2" w:rsidRPr="00CF22B5" w:rsidRDefault="006471D2" w:rsidP="00CF22B5">
      <w:pPr>
        <w:pStyle w:val="Tekstpodstawowy"/>
        <w:spacing w:after="0" w:line="276" w:lineRule="auto"/>
        <w:ind w:left="540" w:hanging="256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F22B5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- liczby przepracowanych godzin zespołu, o których mowa w ust. </w:t>
      </w:r>
      <w:r w:rsidR="00EB671A">
        <w:rPr>
          <w:rFonts w:ascii="Times New Roman" w:hAnsi="Times New Roman" w:cs="Times New Roman"/>
          <w:color w:val="000000"/>
          <w:sz w:val="22"/>
          <w:szCs w:val="22"/>
        </w:rPr>
        <w:t>4</w:t>
      </w:r>
      <w:r w:rsidRPr="00CF22B5">
        <w:rPr>
          <w:rFonts w:ascii="Times New Roman" w:hAnsi="Times New Roman" w:cs="Times New Roman"/>
          <w:color w:val="000000"/>
          <w:sz w:val="22"/>
          <w:szCs w:val="22"/>
        </w:rPr>
        <w:t xml:space="preserve"> niniejszego paragrafu,</w:t>
      </w:r>
    </w:p>
    <w:p w14:paraId="5095C014" w14:textId="77777777" w:rsidR="006471D2" w:rsidRDefault="006471D2" w:rsidP="00CF22B5">
      <w:pPr>
        <w:pStyle w:val="Tekstpodstawowy"/>
        <w:spacing w:after="0" w:line="276" w:lineRule="auto"/>
        <w:ind w:left="540" w:hanging="25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22B5">
        <w:rPr>
          <w:rFonts w:ascii="Times New Roman" w:hAnsi="Times New Roman" w:cs="Times New Roman"/>
          <w:color w:val="000000"/>
          <w:sz w:val="22"/>
          <w:szCs w:val="22"/>
        </w:rPr>
        <w:tab/>
        <w:t>-</w:t>
      </w:r>
      <w:r w:rsidR="00723C7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CF22B5">
        <w:rPr>
          <w:rFonts w:ascii="Times New Roman" w:hAnsi="Times New Roman" w:cs="Times New Roman"/>
          <w:color w:val="000000"/>
          <w:sz w:val="22"/>
          <w:szCs w:val="22"/>
        </w:rPr>
        <w:t xml:space="preserve">wartości usług wykonanych przez Wykonawcę na rzecz Zamawiającego w danym miesiącu </w:t>
      </w:r>
      <w:r w:rsidRPr="009521E0">
        <w:rPr>
          <w:rFonts w:ascii="Times New Roman" w:hAnsi="Times New Roman" w:cs="Times New Roman"/>
          <w:color w:val="000000" w:themeColor="text1"/>
          <w:sz w:val="22"/>
          <w:szCs w:val="22"/>
        </w:rPr>
        <w:t>kalendarzowym, ustalonej zgodnie z ust</w:t>
      </w:r>
      <w:r w:rsidR="00723C7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3 </w:t>
      </w:r>
      <w:r w:rsidRPr="009521E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niniejszego paragrafu.</w:t>
      </w:r>
      <w:r w:rsidR="00723C7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1BF6A7B8" w14:textId="77777777" w:rsidR="00723C7A" w:rsidRDefault="00723C7A" w:rsidP="00CF22B5">
      <w:pPr>
        <w:pStyle w:val="Tekstpodstawowy"/>
        <w:spacing w:after="0" w:line="276" w:lineRule="auto"/>
        <w:ind w:left="540" w:hanging="25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- określeniem rodzaju wykonywanego transportu.</w:t>
      </w:r>
    </w:p>
    <w:p w14:paraId="608CF943" w14:textId="77777777" w:rsidR="00723C7A" w:rsidRPr="009521E0" w:rsidRDefault="00723C7A" w:rsidP="00CF22B5">
      <w:pPr>
        <w:pStyle w:val="Tekstpodstawowy"/>
        <w:spacing w:after="0" w:line="276" w:lineRule="auto"/>
        <w:ind w:left="540" w:hanging="25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Szczegółowe informacje dotyczące zestawienia stanowią załącznik nr 3 do niniejszej umowy.</w:t>
      </w:r>
    </w:p>
    <w:p w14:paraId="1B435AC1" w14:textId="77777777" w:rsidR="006A109A" w:rsidRPr="009521E0" w:rsidRDefault="009521E0" w:rsidP="00CF22B5">
      <w:pPr>
        <w:pStyle w:val="Tekstpodstawowy"/>
        <w:spacing w:after="0" w:line="276" w:lineRule="auto"/>
        <w:ind w:left="540" w:hanging="25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521E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13 </w:t>
      </w:r>
      <w:r w:rsidR="006A109A" w:rsidRPr="009521E0">
        <w:rPr>
          <w:rFonts w:ascii="Times New Roman" w:hAnsi="Times New Roman" w:cs="Times New Roman"/>
          <w:color w:val="000000" w:themeColor="text1"/>
          <w:sz w:val="22"/>
          <w:szCs w:val="22"/>
        </w:rPr>
        <w:t>. Wykonawcy nie przysługuje wynagrodzenie za wydłużony czas świadczenia usługi lub zwiększoną liczbę przejechanych kilometrów, ponad określone zgodnie z ust.3, jeżeli takie wydłużenie lub wzrost nastąpiło z winy Wykonawcy.</w:t>
      </w:r>
    </w:p>
    <w:p w14:paraId="01FD68AC" w14:textId="77777777" w:rsidR="006A109A" w:rsidRPr="009521E0" w:rsidRDefault="006A109A" w:rsidP="00CF22B5">
      <w:pPr>
        <w:pStyle w:val="Tekstpodstawowy"/>
        <w:spacing w:after="0" w:line="276" w:lineRule="auto"/>
        <w:ind w:left="540" w:hanging="25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1A537B1" w14:textId="77777777" w:rsidR="00767D38" w:rsidRPr="00CF22B5" w:rsidRDefault="00767D38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A567DC2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b/>
          <w:bCs/>
          <w:sz w:val="22"/>
          <w:szCs w:val="22"/>
        </w:rPr>
        <w:t>§ 8.</w:t>
      </w:r>
    </w:p>
    <w:p w14:paraId="13236102" w14:textId="77777777" w:rsidR="006471D2" w:rsidRPr="00CF22B5" w:rsidRDefault="006471D2" w:rsidP="00CF22B5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Osobami uprawnionymi do kontaktu w sprawach realizacji niniejszej Umowy, w tym do nadzoru nad realizacją przedmiotu Umowy, do zgłaszania i przyjmowania uwag co do sposobu świadczenia są:</w:t>
      </w:r>
    </w:p>
    <w:p w14:paraId="4F4D41EC" w14:textId="0DC2F1F1" w:rsidR="006471D2" w:rsidRPr="00CF22B5" w:rsidRDefault="006471D2" w:rsidP="00CF22B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ze strony Wykonawcy –</w:t>
      </w:r>
      <w:r w:rsidR="0070219C">
        <w:rPr>
          <w:rFonts w:ascii="Times New Roman" w:hAnsi="Times New Roman" w:cs="Times New Roman"/>
          <w:sz w:val="22"/>
          <w:szCs w:val="22"/>
        </w:rPr>
        <w:t xml:space="preserve"> </w:t>
      </w:r>
      <w:r w:rsidR="00330C70">
        <w:rPr>
          <w:rFonts w:ascii="Times New Roman" w:hAnsi="Times New Roman" w:cs="Times New Roman"/>
          <w:sz w:val="22"/>
          <w:szCs w:val="22"/>
        </w:rPr>
        <w:t>……………………….</w:t>
      </w:r>
    </w:p>
    <w:p w14:paraId="61E6DD6A" w14:textId="42B5A9B5" w:rsidR="006471D2" w:rsidRPr="00CF22B5" w:rsidRDefault="006471D2" w:rsidP="00CF22B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 xml:space="preserve">ze strony Zamawiającego – </w:t>
      </w:r>
      <w:r w:rsidR="00330C70">
        <w:rPr>
          <w:rFonts w:ascii="Times New Roman" w:hAnsi="Times New Roman" w:cs="Times New Roman"/>
          <w:sz w:val="22"/>
          <w:szCs w:val="22"/>
        </w:rPr>
        <w:t>……………………</w:t>
      </w:r>
    </w:p>
    <w:p w14:paraId="70C90DD0" w14:textId="77777777" w:rsidR="006471D2" w:rsidRPr="00CF22B5" w:rsidRDefault="006471D2" w:rsidP="00CF22B5">
      <w:pPr>
        <w:spacing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 xml:space="preserve">3. Zmiana osób wymienionych w ust. 2 może zostać dokona przez każdą ze Stron                    </w:t>
      </w:r>
      <w:r w:rsidRPr="00CF22B5">
        <w:rPr>
          <w:rFonts w:ascii="Times New Roman" w:hAnsi="Times New Roman" w:cs="Times New Roman"/>
          <w:sz w:val="22"/>
          <w:szCs w:val="22"/>
        </w:rPr>
        <w:br/>
      </w:r>
      <w:r w:rsidRPr="00CF22B5">
        <w:rPr>
          <w:rFonts w:ascii="Times New Roman" w:hAnsi="Times New Roman" w:cs="Times New Roman"/>
          <w:sz w:val="22"/>
          <w:szCs w:val="22"/>
        </w:rPr>
        <w:lastRenderedPageBreak/>
        <w:t>w odniesieniu do reprezentującej ją osoby w formie pisemnego powiadomienia drugiej strony. Fakt ten nie stanowi zmiany warunków niniejszej Umowy i nie musi mieć formy pisemnego aneksu.</w:t>
      </w:r>
    </w:p>
    <w:p w14:paraId="6C23CA63" w14:textId="77777777" w:rsidR="00767D38" w:rsidRPr="00CF22B5" w:rsidRDefault="00767D38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4183279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b/>
          <w:bCs/>
          <w:sz w:val="22"/>
          <w:szCs w:val="22"/>
        </w:rPr>
        <w:t>§ 9.</w:t>
      </w:r>
    </w:p>
    <w:p w14:paraId="1F552533" w14:textId="77777777" w:rsidR="006471D2" w:rsidRPr="00CF22B5" w:rsidRDefault="006471D2" w:rsidP="00CF22B5">
      <w:pPr>
        <w:widowControl/>
        <w:numPr>
          <w:ilvl w:val="0"/>
          <w:numId w:val="9"/>
        </w:numPr>
        <w:overflowPunct w:val="0"/>
        <w:autoSpaceDE w:val="0"/>
        <w:spacing w:line="276" w:lineRule="auto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 xml:space="preserve">Strony zobowiązują się do zachowania w tajemnicy wszelkich informacji, o których powzięły wiadomości przy realizacji niniejszej umowy i które to informacje stanowią tajemnicę w rozumieniu przepisów o zwalczaniu nieuczciwej konkurencji. </w:t>
      </w:r>
    </w:p>
    <w:p w14:paraId="2080D5D1" w14:textId="77777777" w:rsidR="006471D2" w:rsidRPr="009521E0" w:rsidRDefault="006471D2" w:rsidP="00F05717">
      <w:pPr>
        <w:widowControl/>
        <w:numPr>
          <w:ilvl w:val="0"/>
          <w:numId w:val="9"/>
        </w:numPr>
        <w:suppressAutoHyphens w:val="0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9521E0">
        <w:rPr>
          <w:rFonts w:ascii="Times New Roman" w:hAnsi="Times New Roman" w:cs="Times New Roman"/>
          <w:sz w:val="22"/>
          <w:szCs w:val="22"/>
        </w:rPr>
        <w:t xml:space="preserve">Zamawiający będący Administratorem danych osobowych swoich pacjentów i pracowników powierza do przetwarzania dane Wykonawcy jako podmiotowi przetwarzającemu wyłączenie </w:t>
      </w:r>
      <w:r w:rsidRPr="009521E0">
        <w:rPr>
          <w:rFonts w:ascii="Times New Roman" w:hAnsi="Times New Roman" w:cs="Times New Roman"/>
          <w:sz w:val="22"/>
          <w:szCs w:val="22"/>
        </w:rPr>
        <w:br/>
        <w:t>w zakresie i celu realizacji niniejszej umowy</w:t>
      </w:r>
      <w:r w:rsidR="006A109A" w:rsidRPr="009521E0">
        <w:rPr>
          <w:rFonts w:ascii="Times New Roman" w:hAnsi="Times New Roman" w:cs="Times New Roman"/>
          <w:color w:val="000000" w:themeColor="text1"/>
          <w:sz w:val="22"/>
          <w:szCs w:val="22"/>
        </w:rPr>
        <w:t>, na podstawie odrębnej umowy</w:t>
      </w:r>
      <w:r w:rsidR="009521E0" w:rsidRPr="009521E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r w:rsidRPr="009521E0">
        <w:rPr>
          <w:rFonts w:ascii="Times New Roman" w:hAnsi="Times New Roman" w:cs="Times New Roman"/>
          <w:sz w:val="22"/>
          <w:szCs w:val="22"/>
        </w:rPr>
        <w:t xml:space="preserve">Wykonawca zobowiązuje się przetwarzać powierzone dane osobowe zgodnie </w:t>
      </w:r>
      <w:r w:rsidRPr="009521E0">
        <w:rPr>
          <w:rFonts w:ascii="Times New Roman" w:hAnsi="Times New Roman" w:cs="Times New Roman"/>
          <w:sz w:val="22"/>
          <w:szCs w:val="22"/>
        </w:rPr>
        <w:br/>
        <w:t>z obowiązującymi przepisami regulującymi kwestię ochrony danych osobowych; w szczególności ustawy z dnia 10 maja 2018 r. o ochronie danych osobowych, oraz 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099786ED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51FD6F7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Hlk6987320"/>
      <w:r w:rsidRPr="00CF22B5">
        <w:rPr>
          <w:rFonts w:ascii="Times New Roman" w:hAnsi="Times New Roman" w:cs="Times New Roman"/>
          <w:b/>
          <w:bCs/>
          <w:sz w:val="22"/>
          <w:szCs w:val="22"/>
        </w:rPr>
        <w:t>§ 10.</w:t>
      </w:r>
    </w:p>
    <w:bookmarkEnd w:id="0"/>
    <w:p w14:paraId="0186834C" w14:textId="05EF51BE" w:rsidR="006471D2" w:rsidRPr="005D7FE6" w:rsidRDefault="006471D2" w:rsidP="00CF22B5">
      <w:pPr>
        <w:numPr>
          <w:ilvl w:val="0"/>
          <w:numId w:val="14"/>
        </w:numPr>
        <w:tabs>
          <w:tab w:val="clear" w:pos="2340"/>
          <w:tab w:val="num" w:pos="426"/>
        </w:tabs>
        <w:spacing w:line="276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D7FE6">
        <w:rPr>
          <w:rFonts w:ascii="Times New Roman" w:hAnsi="Times New Roman" w:cs="Times New Roman"/>
          <w:color w:val="000000" w:themeColor="text1"/>
          <w:sz w:val="22"/>
          <w:szCs w:val="22"/>
        </w:rPr>
        <w:t>Umowa zostaje zawarta na okres od dnia podpisania umowy do dn</w:t>
      </w:r>
      <w:r w:rsidR="00330C7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ia </w:t>
      </w:r>
      <w:r w:rsidR="00204709">
        <w:rPr>
          <w:rFonts w:ascii="Times New Roman" w:hAnsi="Times New Roman" w:cs="Times New Roman"/>
          <w:color w:val="000000" w:themeColor="text1"/>
          <w:sz w:val="22"/>
          <w:szCs w:val="22"/>
        </w:rPr>
        <w:t>……….</w:t>
      </w:r>
      <w:bookmarkStart w:id="1" w:name="_GoBack"/>
      <w:bookmarkEnd w:id="1"/>
      <w:r w:rsidRPr="005D7F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roku.</w:t>
      </w:r>
    </w:p>
    <w:p w14:paraId="2067AB9D" w14:textId="77777777" w:rsidR="006471D2" w:rsidRPr="005D7FE6" w:rsidRDefault="006471D2" w:rsidP="00CF22B5">
      <w:pPr>
        <w:numPr>
          <w:ilvl w:val="0"/>
          <w:numId w:val="14"/>
        </w:numPr>
        <w:tabs>
          <w:tab w:val="clear" w:pos="2340"/>
          <w:tab w:val="num" w:pos="709"/>
        </w:tabs>
        <w:spacing w:line="276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D7FE6">
        <w:rPr>
          <w:rFonts w:ascii="Times New Roman" w:hAnsi="Times New Roman" w:cs="Times New Roman"/>
          <w:color w:val="000000" w:themeColor="text1"/>
          <w:sz w:val="22"/>
          <w:szCs w:val="22"/>
        </w:rPr>
        <w:t>Każda ze Stron może wypowiedzieć Umowę na piśmie z zachowaniem trzymiesięcznego terminu wypowiedzenia ze skutkiem na koniec miesiąca kalendarzowego.</w:t>
      </w:r>
    </w:p>
    <w:p w14:paraId="442F77EF" w14:textId="77777777" w:rsidR="006471D2" w:rsidRPr="005D7FE6" w:rsidRDefault="006471D2" w:rsidP="00CF22B5">
      <w:pPr>
        <w:numPr>
          <w:ilvl w:val="0"/>
          <w:numId w:val="14"/>
        </w:numPr>
        <w:tabs>
          <w:tab w:val="clear" w:pos="2340"/>
          <w:tab w:val="num" w:pos="709"/>
        </w:tabs>
        <w:spacing w:line="276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D7F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Strony Umowy mogą rozwiązać Umowę w każdym czasie za pisemnym porozumieniem </w:t>
      </w:r>
    </w:p>
    <w:p w14:paraId="6C18DF41" w14:textId="77777777" w:rsidR="006471D2" w:rsidRPr="005D7FE6" w:rsidRDefault="006A109A" w:rsidP="009521E0">
      <w:pPr>
        <w:pStyle w:val="Akapitzlist"/>
        <w:numPr>
          <w:ilvl w:val="0"/>
          <w:numId w:val="14"/>
        </w:numPr>
        <w:tabs>
          <w:tab w:val="clear" w:pos="2340"/>
        </w:tabs>
        <w:spacing w:line="276" w:lineRule="auto"/>
        <w:ind w:left="780" w:hanging="35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D7F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Przypadku rażącego naruszenia warunków umowy, w szczególności braku wykonania usługi transportu pilnego zgłoszonego </w:t>
      </w:r>
      <w:r w:rsidR="00DC2025" w:rsidRPr="005D7FE6">
        <w:rPr>
          <w:rFonts w:ascii="Times New Roman" w:hAnsi="Times New Roman" w:cs="Times New Roman"/>
          <w:color w:val="000000" w:themeColor="text1"/>
          <w:sz w:val="22"/>
          <w:szCs w:val="22"/>
        </w:rPr>
        <w:t>przez Zamawiającego, Zamawiający ma prawo do rozwiązania umowy bez zachowania okresu wypowiedzenia.</w:t>
      </w:r>
    </w:p>
    <w:p w14:paraId="1139B774" w14:textId="77777777" w:rsidR="00AD0B19" w:rsidRPr="00AD0B19" w:rsidRDefault="00AD0B19" w:rsidP="00AD0B19">
      <w:pPr>
        <w:pStyle w:val="Akapitzlist"/>
        <w:numPr>
          <w:ilvl w:val="0"/>
          <w:numId w:val="14"/>
        </w:numPr>
        <w:tabs>
          <w:tab w:val="clear" w:pos="2340"/>
          <w:tab w:val="left" w:pos="426"/>
        </w:tabs>
        <w:spacing w:line="276" w:lineRule="auto"/>
        <w:ind w:left="709" w:hanging="283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0B19">
        <w:rPr>
          <w:color w:val="000000" w:themeColor="text1"/>
          <w:sz w:val="22"/>
          <w:szCs w:val="22"/>
        </w:rPr>
        <w:t>Zamawiaj</w:t>
      </w:r>
      <w:r w:rsidRPr="00AD0B19">
        <w:rPr>
          <w:color w:val="000000" w:themeColor="text1"/>
          <w:sz w:val="22"/>
          <w:szCs w:val="22"/>
        </w:rPr>
        <w:t>ą</w:t>
      </w:r>
      <w:r w:rsidRPr="00AD0B19">
        <w:rPr>
          <w:color w:val="000000" w:themeColor="text1"/>
          <w:sz w:val="22"/>
          <w:szCs w:val="22"/>
        </w:rPr>
        <w:t>cy ma prawo na</w:t>
      </w:r>
      <w:r w:rsidRPr="00AD0B19">
        <w:rPr>
          <w:color w:val="000000" w:themeColor="text1"/>
          <w:sz w:val="22"/>
          <w:szCs w:val="22"/>
        </w:rPr>
        <w:t>ł</w:t>
      </w:r>
      <w:r w:rsidRPr="00AD0B19">
        <w:rPr>
          <w:color w:val="000000" w:themeColor="text1"/>
          <w:sz w:val="22"/>
          <w:szCs w:val="22"/>
        </w:rPr>
        <w:t>o</w:t>
      </w:r>
      <w:r w:rsidRPr="00AD0B19">
        <w:rPr>
          <w:color w:val="000000" w:themeColor="text1"/>
          <w:sz w:val="22"/>
          <w:szCs w:val="22"/>
        </w:rPr>
        <w:t>ż</w:t>
      </w:r>
      <w:r w:rsidRPr="00AD0B19">
        <w:rPr>
          <w:color w:val="000000" w:themeColor="text1"/>
          <w:sz w:val="22"/>
          <w:szCs w:val="22"/>
        </w:rPr>
        <w:t>enia na Wykonawc</w:t>
      </w:r>
      <w:r w:rsidRPr="00AD0B19">
        <w:rPr>
          <w:color w:val="000000" w:themeColor="text1"/>
          <w:sz w:val="22"/>
          <w:szCs w:val="22"/>
        </w:rPr>
        <w:t>ę</w:t>
      </w:r>
      <w:r w:rsidRPr="00AD0B19">
        <w:rPr>
          <w:color w:val="000000" w:themeColor="text1"/>
          <w:sz w:val="22"/>
          <w:szCs w:val="22"/>
        </w:rPr>
        <w:t xml:space="preserve"> kar umownych w nast</w:t>
      </w:r>
      <w:r w:rsidRPr="00AD0B19">
        <w:rPr>
          <w:color w:val="000000" w:themeColor="text1"/>
          <w:sz w:val="22"/>
          <w:szCs w:val="22"/>
        </w:rPr>
        <w:t>ę</w:t>
      </w:r>
      <w:r w:rsidRPr="00AD0B19">
        <w:rPr>
          <w:color w:val="000000" w:themeColor="text1"/>
          <w:sz w:val="22"/>
          <w:szCs w:val="22"/>
        </w:rPr>
        <w:t>puj</w:t>
      </w:r>
      <w:r w:rsidRPr="00AD0B19">
        <w:rPr>
          <w:color w:val="000000" w:themeColor="text1"/>
          <w:sz w:val="22"/>
          <w:szCs w:val="22"/>
        </w:rPr>
        <w:t>ą</w:t>
      </w:r>
      <w:r w:rsidRPr="00AD0B19">
        <w:rPr>
          <w:color w:val="000000" w:themeColor="text1"/>
          <w:sz w:val="22"/>
          <w:szCs w:val="22"/>
        </w:rPr>
        <w:t>cych przypadkach:</w:t>
      </w:r>
      <w:r>
        <w:rPr>
          <w:color w:val="000000" w:themeColor="text1"/>
          <w:sz w:val="22"/>
          <w:szCs w:val="22"/>
        </w:rPr>
        <w:t xml:space="preserve"> </w:t>
      </w:r>
    </w:p>
    <w:p w14:paraId="6E3F93E9" w14:textId="77777777" w:rsidR="009521E0" w:rsidRDefault="00AD0B19" w:rsidP="00AD0B19">
      <w:pPr>
        <w:pStyle w:val="Akapitzlist"/>
        <w:numPr>
          <w:ilvl w:val="0"/>
          <w:numId w:val="29"/>
        </w:numPr>
        <w:tabs>
          <w:tab w:val="left" w:pos="426"/>
        </w:tabs>
        <w:spacing w:line="276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 tytu</w:t>
      </w:r>
      <w:r>
        <w:rPr>
          <w:color w:val="000000" w:themeColor="text1"/>
          <w:sz w:val="22"/>
          <w:szCs w:val="22"/>
        </w:rPr>
        <w:t>ł</w:t>
      </w:r>
      <w:r>
        <w:rPr>
          <w:color w:val="000000" w:themeColor="text1"/>
          <w:sz w:val="22"/>
          <w:szCs w:val="22"/>
        </w:rPr>
        <w:t>u braku lub op</w:t>
      </w:r>
      <w:r>
        <w:rPr>
          <w:color w:val="000000" w:themeColor="text1"/>
          <w:sz w:val="22"/>
          <w:szCs w:val="22"/>
        </w:rPr>
        <w:t>óź</w:t>
      </w:r>
      <w:r>
        <w:rPr>
          <w:color w:val="000000" w:themeColor="text1"/>
          <w:sz w:val="22"/>
          <w:szCs w:val="22"/>
        </w:rPr>
        <w:t xml:space="preserve">nienia </w:t>
      </w:r>
      <w:r w:rsidR="009521E0" w:rsidRPr="00AD0B19">
        <w:rPr>
          <w:color w:val="000000" w:themeColor="text1"/>
          <w:sz w:val="22"/>
          <w:szCs w:val="22"/>
        </w:rPr>
        <w:t>wykonania zleconej us</w:t>
      </w:r>
      <w:r w:rsidR="009521E0" w:rsidRPr="00AD0B19">
        <w:rPr>
          <w:color w:val="000000" w:themeColor="text1"/>
          <w:sz w:val="22"/>
          <w:szCs w:val="22"/>
        </w:rPr>
        <w:t>ł</w:t>
      </w:r>
      <w:r w:rsidR="009521E0" w:rsidRPr="00AD0B19">
        <w:rPr>
          <w:color w:val="000000" w:themeColor="text1"/>
          <w:sz w:val="22"/>
          <w:szCs w:val="22"/>
        </w:rPr>
        <w:t>ugi w terminie ustalonym zgodnie z umow</w:t>
      </w:r>
      <w:r w:rsidR="009521E0" w:rsidRPr="00AD0B19">
        <w:rPr>
          <w:color w:val="000000" w:themeColor="text1"/>
          <w:sz w:val="22"/>
          <w:szCs w:val="22"/>
        </w:rPr>
        <w:t>ą</w:t>
      </w:r>
      <w:r>
        <w:rPr>
          <w:color w:val="000000" w:themeColor="text1"/>
          <w:sz w:val="22"/>
          <w:szCs w:val="22"/>
        </w:rPr>
        <w:t xml:space="preserve"> w wysoko</w:t>
      </w:r>
      <w:r>
        <w:rPr>
          <w:color w:val="000000" w:themeColor="text1"/>
          <w:sz w:val="22"/>
          <w:szCs w:val="22"/>
        </w:rPr>
        <w:t>ś</w:t>
      </w:r>
      <w:r>
        <w:rPr>
          <w:color w:val="000000" w:themeColor="text1"/>
          <w:sz w:val="22"/>
          <w:szCs w:val="22"/>
        </w:rPr>
        <w:t xml:space="preserve">ci </w:t>
      </w:r>
      <w:r w:rsidR="009521E0" w:rsidRPr="00AD0B19">
        <w:rPr>
          <w:color w:val="000000" w:themeColor="text1"/>
          <w:sz w:val="22"/>
          <w:szCs w:val="22"/>
        </w:rPr>
        <w:t>30%warto</w:t>
      </w:r>
      <w:r w:rsidR="009521E0" w:rsidRPr="00AD0B19">
        <w:rPr>
          <w:color w:val="000000" w:themeColor="text1"/>
          <w:sz w:val="22"/>
          <w:szCs w:val="22"/>
        </w:rPr>
        <w:t>ś</w:t>
      </w:r>
      <w:r w:rsidR="009521E0" w:rsidRPr="00AD0B19">
        <w:rPr>
          <w:color w:val="000000" w:themeColor="text1"/>
          <w:sz w:val="22"/>
          <w:szCs w:val="22"/>
        </w:rPr>
        <w:t>ci us</w:t>
      </w:r>
      <w:r w:rsidR="009521E0" w:rsidRPr="00AD0B19">
        <w:rPr>
          <w:color w:val="000000" w:themeColor="text1"/>
          <w:sz w:val="22"/>
          <w:szCs w:val="22"/>
        </w:rPr>
        <w:t>ł</w:t>
      </w:r>
      <w:r w:rsidR="009521E0" w:rsidRPr="00AD0B19">
        <w:rPr>
          <w:color w:val="000000" w:themeColor="text1"/>
          <w:sz w:val="22"/>
          <w:szCs w:val="22"/>
        </w:rPr>
        <w:t>ugi kt</w:t>
      </w:r>
      <w:r w:rsidR="009521E0" w:rsidRPr="00AD0B19">
        <w:rPr>
          <w:color w:val="000000" w:themeColor="text1"/>
          <w:sz w:val="22"/>
          <w:szCs w:val="22"/>
        </w:rPr>
        <w:t>ó</w:t>
      </w:r>
      <w:r w:rsidR="009521E0" w:rsidRPr="00AD0B19">
        <w:rPr>
          <w:color w:val="000000" w:themeColor="text1"/>
          <w:sz w:val="22"/>
          <w:szCs w:val="22"/>
        </w:rPr>
        <w:t>rej dotyczy</w:t>
      </w:r>
      <w:r w:rsidR="009521E0" w:rsidRPr="00AD0B19">
        <w:rPr>
          <w:color w:val="000000" w:themeColor="text1"/>
          <w:sz w:val="22"/>
          <w:szCs w:val="22"/>
        </w:rPr>
        <w:t>ł</w:t>
      </w:r>
      <w:r w:rsidR="009521E0" w:rsidRPr="00AD0B19">
        <w:rPr>
          <w:color w:val="000000" w:themeColor="text1"/>
          <w:sz w:val="22"/>
          <w:szCs w:val="22"/>
        </w:rPr>
        <w:t>o op</w:t>
      </w:r>
      <w:r w:rsidR="009521E0" w:rsidRPr="00AD0B19">
        <w:rPr>
          <w:color w:val="000000" w:themeColor="text1"/>
          <w:sz w:val="22"/>
          <w:szCs w:val="22"/>
        </w:rPr>
        <w:t>óź</w:t>
      </w:r>
      <w:r w:rsidR="009521E0" w:rsidRPr="00AD0B19">
        <w:rPr>
          <w:color w:val="000000" w:themeColor="text1"/>
          <w:sz w:val="22"/>
          <w:szCs w:val="22"/>
        </w:rPr>
        <w:t>nienie</w:t>
      </w:r>
      <w:r w:rsidR="00DC3C95">
        <w:rPr>
          <w:color w:val="000000" w:themeColor="text1"/>
          <w:sz w:val="22"/>
          <w:szCs w:val="22"/>
        </w:rPr>
        <w:t xml:space="preserve"> lub brak</w:t>
      </w:r>
      <w:r w:rsidR="009521E0" w:rsidRPr="00AD0B19">
        <w:rPr>
          <w:color w:val="000000" w:themeColor="text1"/>
          <w:sz w:val="22"/>
          <w:szCs w:val="22"/>
        </w:rPr>
        <w:t xml:space="preserve">. </w:t>
      </w:r>
    </w:p>
    <w:p w14:paraId="181A4962" w14:textId="77777777" w:rsidR="009521E0" w:rsidRPr="005D7FE6" w:rsidRDefault="00AD0B19" w:rsidP="00AD0B19">
      <w:pPr>
        <w:pStyle w:val="Akapitzlist"/>
        <w:numPr>
          <w:ilvl w:val="0"/>
          <w:numId w:val="29"/>
        </w:numPr>
        <w:spacing w:line="276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 tytułu rozwiązania </w:t>
      </w:r>
      <w:r w:rsidR="009521E0" w:rsidRPr="005D7FE6">
        <w:rPr>
          <w:rFonts w:ascii="Times New Roman" w:hAnsi="Times New Roman" w:cs="Times New Roman"/>
          <w:color w:val="000000" w:themeColor="text1"/>
          <w:sz w:val="22"/>
          <w:szCs w:val="22"/>
        </w:rPr>
        <w:t>umowy z winy Wykonawcy – w wysokości 10 % wartości brutto niewykonanej części umowy ( tj. różnicy pomiędzy kwotą wskazaną w paragrafie 7 ust.</w:t>
      </w:r>
      <w:r w:rsidR="00723C7A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9521E0" w:rsidRPr="005D7FE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wartością wynagrodzenia przysługującego wykonawcy za zrealizowana część umowy</w:t>
      </w:r>
      <w:r w:rsidR="00DC3C95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9521E0" w:rsidRPr="005D7FE6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437DF245" w14:textId="77777777" w:rsidR="009521E0" w:rsidRPr="005D7FE6" w:rsidRDefault="009521E0" w:rsidP="009521E0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1C40759" w14:textId="77777777" w:rsidR="009521E0" w:rsidRDefault="009521E0" w:rsidP="009521E0">
      <w:pPr>
        <w:pStyle w:val="Akapitzlist"/>
        <w:spacing w:line="276" w:lineRule="auto"/>
        <w:ind w:left="78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85AC9B4" w14:textId="77777777" w:rsidR="009521E0" w:rsidRPr="00CF22B5" w:rsidRDefault="009521E0" w:rsidP="009521E0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b/>
          <w:bCs/>
          <w:sz w:val="22"/>
          <w:szCs w:val="22"/>
        </w:rPr>
        <w:t>§ 1</w:t>
      </w:r>
      <w:r>
        <w:rPr>
          <w:rFonts w:ascii="Times New Roman" w:hAnsi="Times New Roman" w:cs="Times New Roman"/>
          <w:b/>
          <w:bCs/>
          <w:sz w:val="22"/>
          <w:szCs w:val="22"/>
        </w:rPr>
        <w:t>1.</w:t>
      </w:r>
    </w:p>
    <w:p w14:paraId="7DF8FF90" w14:textId="77777777" w:rsidR="009521E0" w:rsidRPr="009521E0" w:rsidRDefault="009521E0" w:rsidP="009521E0">
      <w:pPr>
        <w:pStyle w:val="Akapitzlist"/>
        <w:spacing w:line="276" w:lineRule="auto"/>
        <w:ind w:left="78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4713D35" w14:textId="77777777" w:rsidR="006471D2" w:rsidRPr="00CF22B5" w:rsidRDefault="006471D2" w:rsidP="00CF22B5">
      <w:pPr>
        <w:widowControl/>
        <w:numPr>
          <w:ilvl w:val="0"/>
          <w:numId w:val="8"/>
        </w:numPr>
        <w:tabs>
          <w:tab w:val="clear" w:pos="2766"/>
        </w:tabs>
        <w:spacing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CF22B5">
        <w:rPr>
          <w:rFonts w:ascii="Times New Roman" w:hAnsi="Times New Roman" w:cs="Times New Roman"/>
          <w:sz w:val="22"/>
          <w:szCs w:val="22"/>
          <w:lang w:val="cs-CZ"/>
        </w:rPr>
        <w:t>Zamawiający zobowiązuje się dokonać zmiany wysokości wynagrodzenia należnego Wykonawcy, o którym mowa w § 7 ust.</w:t>
      </w:r>
      <w:r w:rsidR="00723C7A">
        <w:rPr>
          <w:rFonts w:ascii="Times New Roman" w:hAnsi="Times New Roman" w:cs="Times New Roman"/>
          <w:sz w:val="22"/>
          <w:szCs w:val="22"/>
          <w:lang w:val="cs-CZ"/>
        </w:rPr>
        <w:t>2</w:t>
      </w:r>
      <w:r w:rsidRPr="00CF22B5">
        <w:rPr>
          <w:rFonts w:ascii="Times New Roman" w:hAnsi="Times New Roman" w:cs="Times New Roman"/>
          <w:sz w:val="22"/>
          <w:szCs w:val="22"/>
          <w:lang w:val="cs-CZ"/>
        </w:rPr>
        <w:t>, każdorazowo w przypadku wystąpienia jednej z następujących okoliczności:</w:t>
      </w:r>
    </w:p>
    <w:p w14:paraId="17460AE0" w14:textId="77777777" w:rsidR="006471D2" w:rsidRPr="00CF22B5" w:rsidRDefault="006471D2" w:rsidP="00CF22B5">
      <w:pPr>
        <w:tabs>
          <w:tab w:val="left" w:pos="851"/>
        </w:tabs>
        <w:spacing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CF22B5">
        <w:rPr>
          <w:rFonts w:ascii="Times New Roman" w:hAnsi="Times New Roman" w:cs="Times New Roman"/>
          <w:sz w:val="22"/>
          <w:szCs w:val="22"/>
          <w:lang w:val="cs-CZ"/>
        </w:rPr>
        <w:t>1) zmiany stawki podatku od towarów i usług,</w:t>
      </w:r>
    </w:p>
    <w:p w14:paraId="751BE713" w14:textId="77777777" w:rsidR="006471D2" w:rsidRPr="003B5D34" w:rsidRDefault="006471D2" w:rsidP="00CF22B5">
      <w:pPr>
        <w:numPr>
          <w:ilvl w:val="0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cs-CZ"/>
        </w:rPr>
      </w:pPr>
      <w:r w:rsidRPr="003B5D34">
        <w:rPr>
          <w:rFonts w:ascii="Times New Roman" w:hAnsi="Times New Roman" w:cs="Times New Roman"/>
          <w:color w:val="000000" w:themeColor="text1"/>
          <w:sz w:val="22"/>
          <w:szCs w:val="22"/>
          <w:lang w:val="cs-CZ"/>
        </w:rPr>
        <w:t>Zmiana wysokości wynagrodzenia należnego Wykonawcy w przypadku zaistnienia przesłanki, o której mowa w ust. 1 pkt 1,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4A7CAA7B" w14:textId="77777777" w:rsidR="006471D2" w:rsidRPr="003B5D34" w:rsidRDefault="006471D2" w:rsidP="00CF22B5">
      <w:pPr>
        <w:numPr>
          <w:ilvl w:val="0"/>
          <w:numId w:val="8"/>
        </w:numPr>
        <w:tabs>
          <w:tab w:val="left" w:pos="709"/>
        </w:tabs>
        <w:suppressAutoHyphens w:val="0"/>
        <w:spacing w:line="276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cs-CZ"/>
        </w:rPr>
      </w:pPr>
      <w:r w:rsidRPr="003B5D34">
        <w:rPr>
          <w:rFonts w:ascii="Times New Roman" w:hAnsi="Times New Roman" w:cs="Times New Roman"/>
          <w:color w:val="000000" w:themeColor="text1"/>
          <w:sz w:val="22"/>
          <w:szCs w:val="22"/>
          <w:lang w:val="cs-CZ"/>
        </w:rPr>
        <w:t>W przypadku zmiany, o której mowa w ust. 1 pkt 1, wartość wynagrodzenia netto nie zmieni się, a wartość wynagrodzenia brutto zostanie wyliczona na podstawie nowych przepisów.</w:t>
      </w:r>
    </w:p>
    <w:p w14:paraId="2BA4FDC9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3A8DE56" w14:textId="77777777" w:rsidR="009521E0" w:rsidRDefault="009521E0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0666CAC" w14:textId="77777777" w:rsidR="009521E0" w:rsidRDefault="009521E0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463DDD2" w14:textId="77777777" w:rsidR="009521E0" w:rsidRDefault="009521E0" w:rsidP="00CF22B5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641AB3C" w14:textId="77777777" w:rsidR="006471D2" w:rsidRPr="00CF22B5" w:rsidRDefault="006471D2" w:rsidP="00CF22B5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b/>
          <w:bCs/>
          <w:sz w:val="22"/>
          <w:szCs w:val="22"/>
        </w:rPr>
        <w:t>§ 12.</w:t>
      </w:r>
    </w:p>
    <w:p w14:paraId="005316DC" w14:textId="77777777" w:rsidR="006471D2" w:rsidRPr="009521E0" w:rsidRDefault="006471D2" w:rsidP="00CF22B5">
      <w:pPr>
        <w:widowControl/>
        <w:numPr>
          <w:ilvl w:val="0"/>
          <w:numId w:val="11"/>
        </w:numPr>
        <w:tabs>
          <w:tab w:val="clear" w:pos="2766"/>
          <w:tab w:val="num" w:pos="709"/>
        </w:tabs>
        <w:spacing w:line="276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521E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sprawach nie uregulowanych niniejszą umową mają zastosowanie przepisy ustawy </w:t>
      </w:r>
      <w:r w:rsidRPr="009521E0">
        <w:rPr>
          <w:rFonts w:ascii="Times New Roman" w:hAnsi="Times New Roman" w:cs="Times New Roman"/>
          <w:color w:val="000000" w:themeColor="text1"/>
          <w:sz w:val="22"/>
          <w:szCs w:val="22"/>
        </w:rPr>
        <w:br/>
        <w:t>o państwowym ratownictwie medycznym oraz ustawy Kodeks cywilny</w:t>
      </w:r>
      <w:r w:rsidR="00EF056D" w:rsidRPr="009521E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, Ustawy o działalności leczniczej</w:t>
      </w:r>
      <w:r w:rsidRPr="009521E0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0EA0A548" w14:textId="77777777" w:rsidR="006471D2" w:rsidRPr="00CF22B5" w:rsidRDefault="006471D2" w:rsidP="00CF22B5">
      <w:pPr>
        <w:widowControl/>
        <w:numPr>
          <w:ilvl w:val="0"/>
          <w:numId w:val="11"/>
        </w:numPr>
        <w:tabs>
          <w:tab w:val="clear" w:pos="2766"/>
          <w:tab w:val="num" w:pos="709"/>
        </w:tabs>
        <w:spacing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 xml:space="preserve">Ewentualne spory wynikłe w związku i w wyniku wykonywania niniejszej umowy, Strony zobowiązują się rozstrzygać polubownie. W przypadku niemożliwości rozstrzygnięcia sporu </w:t>
      </w:r>
      <w:r w:rsidRPr="00CF22B5">
        <w:rPr>
          <w:rFonts w:ascii="Times New Roman" w:hAnsi="Times New Roman" w:cs="Times New Roman"/>
          <w:sz w:val="22"/>
          <w:szCs w:val="22"/>
        </w:rPr>
        <w:br/>
        <w:t>w, właściwy do jego rozstrzygnięcia będzie Sąd powszechny właściwy miejscowo dla siedziby Zamawiającego.</w:t>
      </w:r>
    </w:p>
    <w:p w14:paraId="43F166D7" w14:textId="77777777" w:rsidR="006471D2" w:rsidRPr="00CF22B5" w:rsidRDefault="006471D2" w:rsidP="00CF22B5">
      <w:pPr>
        <w:widowControl/>
        <w:numPr>
          <w:ilvl w:val="0"/>
          <w:numId w:val="11"/>
        </w:numPr>
        <w:tabs>
          <w:tab w:val="left" w:pos="709"/>
          <w:tab w:val="left" w:pos="1800"/>
        </w:tabs>
        <w:spacing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Wszelkie załączniki do niniejszej umowy stanowią jej integralną część.</w:t>
      </w:r>
    </w:p>
    <w:p w14:paraId="1F032A58" w14:textId="77777777" w:rsidR="006471D2" w:rsidRPr="00CF22B5" w:rsidRDefault="006471D2" w:rsidP="00CF22B5">
      <w:pPr>
        <w:widowControl/>
        <w:numPr>
          <w:ilvl w:val="0"/>
          <w:numId w:val="11"/>
        </w:numPr>
        <w:tabs>
          <w:tab w:val="left" w:pos="709"/>
          <w:tab w:val="left" w:pos="1800"/>
        </w:tabs>
        <w:spacing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Strony zapoznały się z niniejszą Umową i nie zgłaszają do niej zastrzeżeń.</w:t>
      </w:r>
    </w:p>
    <w:p w14:paraId="577C2EA9" w14:textId="77777777" w:rsidR="006471D2" w:rsidRPr="00CF22B5" w:rsidRDefault="006471D2" w:rsidP="00CF22B5">
      <w:pPr>
        <w:widowControl/>
        <w:numPr>
          <w:ilvl w:val="0"/>
          <w:numId w:val="11"/>
        </w:numPr>
        <w:tabs>
          <w:tab w:val="left" w:pos="709"/>
          <w:tab w:val="left" w:pos="1800"/>
        </w:tabs>
        <w:spacing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Wszelkie zmiany i uzupełnienia niniejszej umowy wymagają formy pisemnej pod rygorem nieważności i są dodawane do niej w formie numerowanych chronologicznie aneksów.</w:t>
      </w:r>
    </w:p>
    <w:p w14:paraId="5216E82E" w14:textId="77777777" w:rsidR="006471D2" w:rsidRPr="00CF22B5" w:rsidRDefault="006471D2" w:rsidP="00CF22B5">
      <w:pPr>
        <w:widowControl/>
        <w:numPr>
          <w:ilvl w:val="0"/>
          <w:numId w:val="11"/>
        </w:numPr>
        <w:tabs>
          <w:tab w:val="left" w:pos="709"/>
          <w:tab w:val="left" w:pos="2127"/>
        </w:tabs>
        <w:spacing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Niniejszą umowę sporządzono w dwóch jednobrzmiących egzemplarzach po jednym dla każdej ze Stron.</w:t>
      </w:r>
    </w:p>
    <w:p w14:paraId="53D5FDEF" w14:textId="77777777" w:rsidR="006471D2" w:rsidRPr="00CF22B5" w:rsidRDefault="006471D2" w:rsidP="00CF22B5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37B8FC4" w14:textId="77777777" w:rsidR="009C39DD" w:rsidRDefault="009C39DD" w:rsidP="00CF22B5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6473928" w14:textId="77777777" w:rsidR="009C39DD" w:rsidRDefault="009C39DD" w:rsidP="00CF22B5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5687D09" w14:textId="77777777" w:rsidR="006471D2" w:rsidRPr="00CF22B5" w:rsidRDefault="006471D2" w:rsidP="00CF22B5">
      <w:p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CF22B5">
        <w:rPr>
          <w:rFonts w:ascii="Times New Roman" w:hAnsi="Times New Roman" w:cs="Times New Roman"/>
          <w:sz w:val="22"/>
          <w:szCs w:val="22"/>
        </w:rPr>
        <w:t>Załączniki:</w:t>
      </w:r>
    </w:p>
    <w:p w14:paraId="0491A361" w14:textId="77777777" w:rsidR="006471D2" w:rsidRPr="00723C7A" w:rsidRDefault="006471D2" w:rsidP="00723C7A">
      <w:pPr>
        <w:pStyle w:val="Akapitzlist"/>
        <w:widowControl/>
        <w:numPr>
          <w:ilvl w:val="1"/>
          <w:numId w:val="14"/>
        </w:num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23C7A">
        <w:rPr>
          <w:rFonts w:ascii="Times New Roman" w:hAnsi="Times New Roman" w:cs="Times New Roman"/>
          <w:color w:val="000000"/>
          <w:sz w:val="22"/>
          <w:szCs w:val="22"/>
        </w:rPr>
        <w:t>karta zlecenia transportu;</w:t>
      </w:r>
    </w:p>
    <w:p w14:paraId="6235834C" w14:textId="77777777" w:rsidR="006471D2" w:rsidRPr="00723C7A" w:rsidRDefault="006471D2" w:rsidP="00723C7A">
      <w:pPr>
        <w:pStyle w:val="Akapitzlist"/>
        <w:widowControl/>
        <w:numPr>
          <w:ilvl w:val="1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23C7A">
        <w:rPr>
          <w:rFonts w:ascii="Times New Roman" w:hAnsi="Times New Roman" w:cs="Times New Roman"/>
          <w:color w:val="000000"/>
          <w:sz w:val="22"/>
          <w:szCs w:val="22"/>
        </w:rPr>
        <w:t>umowa powierzenia przetwarzania danych osobowych</w:t>
      </w:r>
    </w:p>
    <w:p w14:paraId="39FAEA41" w14:textId="77777777" w:rsidR="00723C7A" w:rsidRPr="00723C7A" w:rsidRDefault="006821BD" w:rsidP="00723C7A">
      <w:pPr>
        <w:pStyle w:val="Akapitzlist"/>
        <w:widowControl/>
        <w:numPr>
          <w:ilvl w:val="1"/>
          <w:numId w:val="14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szczegółowy wykaz wykonanych usług</w:t>
      </w:r>
    </w:p>
    <w:p w14:paraId="69F98BD0" w14:textId="77777777" w:rsidR="006471D2" w:rsidRPr="00CF22B5" w:rsidRDefault="006471D2" w:rsidP="00CF22B5">
      <w:pPr>
        <w:spacing w:line="276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575A05A" w14:textId="77777777" w:rsidR="009C39DD" w:rsidRDefault="009C39DD" w:rsidP="009C39DD">
      <w:pPr>
        <w:spacing w:line="276" w:lineRule="auto"/>
        <w:ind w:left="720"/>
        <w:rPr>
          <w:rFonts w:ascii="Times New Roman" w:hAnsi="Times New Roman" w:cs="Times New Roman"/>
          <w:b/>
          <w:bCs/>
          <w:sz w:val="22"/>
          <w:szCs w:val="22"/>
        </w:rPr>
      </w:pPr>
    </w:p>
    <w:p w14:paraId="2C9564DA" w14:textId="77777777" w:rsidR="009C39DD" w:rsidRDefault="009C39DD" w:rsidP="00CF22B5">
      <w:pPr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7A4AD5F6" w14:textId="77777777" w:rsidR="006471D2" w:rsidRPr="00CF22B5" w:rsidRDefault="006471D2" w:rsidP="009C39DD">
      <w:pPr>
        <w:spacing w:line="276" w:lineRule="auto"/>
        <w:ind w:left="708"/>
        <w:rPr>
          <w:rFonts w:ascii="Times New Roman" w:hAnsi="Times New Roman" w:cs="Times New Roman"/>
          <w:sz w:val="22"/>
          <w:szCs w:val="22"/>
        </w:rPr>
      </w:pPr>
      <w:r w:rsidRPr="00CF22B5">
        <w:rPr>
          <w:rFonts w:ascii="Times New Roman" w:hAnsi="Times New Roman" w:cs="Times New Roman"/>
          <w:b/>
          <w:bCs/>
          <w:sz w:val="22"/>
          <w:szCs w:val="22"/>
        </w:rPr>
        <w:t>Wykonawca:</w:t>
      </w:r>
      <w:r w:rsidRPr="00CF22B5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CF22B5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CF22B5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CF22B5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CF22B5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CF22B5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CF22B5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CF22B5">
        <w:rPr>
          <w:rFonts w:ascii="Times New Roman" w:hAnsi="Times New Roman" w:cs="Times New Roman"/>
          <w:b/>
          <w:bCs/>
          <w:sz w:val="22"/>
          <w:szCs w:val="22"/>
        </w:rPr>
        <w:tab/>
        <w:t>Zamawiający:</w:t>
      </w:r>
    </w:p>
    <w:p w14:paraId="23FF253F" w14:textId="77777777" w:rsidR="006471D2" w:rsidRDefault="006471D2" w:rsidP="00CF22B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0E44A480" w14:textId="77777777" w:rsidR="00DC2025" w:rsidRDefault="00DC2025" w:rsidP="00CF22B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A678854" w14:textId="77777777" w:rsidR="00DC2025" w:rsidRDefault="00DC2025" w:rsidP="00CF22B5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0E609CE" w14:textId="77777777" w:rsidR="003B5D34" w:rsidRDefault="003B5D34" w:rsidP="003B5D34">
      <w:pPr>
        <w:spacing w:line="276" w:lineRule="auto"/>
        <w:rPr>
          <w:rFonts w:ascii="Times New Roman" w:hAnsi="Times New Roman" w:cs="Times New Roman"/>
          <w:color w:val="FF0000"/>
          <w:sz w:val="22"/>
          <w:szCs w:val="22"/>
        </w:rPr>
      </w:pPr>
    </w:p>
    <w:p w14:paraId="44131773" w14:textId="77777777" w:rsidR="003B5D34" w:rsidRDefault="003B5D34" w:rsidP="003B5D34">
      <w:pPr>
        <w:spacing w:line="276" w:lineRule="auto"/>
        <w:rPr>
          <w:rFonts w:ascii="Times New Roman" w:hAnsi="Times New Roman" w:cs="Times New Roman"/>
          <w:color w:val="FF0000"/>
          <w:sz w:val="22"/>
          <w:szCs w:val="22"/>
        </w:rPr>
      </w:pPr>
    </w:p>
    <w:sectPr w:rsidR="003B5D34" w:rsidSect="00767D38">
      <w:footerReference w:type="default" r:id="rId7"/>
      <w:pgSz w:w="11906" w:h="16838"/>
      <w:pgMar w:top="1134" w:right="1134" w:bottom="1693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27D50" w14:textId="77777777" w:rsidR="008256E0" w:rsidRDefault="008256E0">
      <w:r>
        <w:separator/>
      </w:r>
    </w:p>
  </w:endnote>
  <w:endnote w:type="continuationSeparator" w:id="0">
    <w:p w14:paraId="5C53B92F" w14:textId="77777777" w:rsidR="008256E0" w:rsidRDefault="0082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ohit Hindi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66746" w14:textId="77777777" w:rsidR="006471D2" w:rsidRDefault="006471D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1774E" w14:textId="77777777" w:rsidR="008256E0" w:rsidRDefault="008256E0">
      <w:r>
        <w:separator/>
      </w:r>
    </w:p>
  </w:footnote>
  <w:footnote w:type="continuationSeparator" w:id="0">
    <w:p w14:paraId="3CDF5CF9" w14:textId="77777777" w:rsidR="008256E0" w:rsidRDefault="00825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5F444F5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kern w:val="1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Times New Roman" w:hint="default"/>
        <w:kern w:val="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  <w:kern w:val="1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SimSun" w:hAnsi="Times New Roman" w:cs="Times New Roman" w:hint="default"/>
        <w:kern w:val="1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Times New Roman" w:hint="default"/>
        <w:kern w:val="1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SimSun" w:hAnsi="Times New Roman" w:cs="Times New Roman" w:hint="default"/>
        <w:kern w:val="1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Times New Roman" w:hint="default"/>
        <w:kern w:val="1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SimSun" w:hAnsi="Times New Roman" w:cs="Times New Roman" w:hint="default"/>
        <w:kern w:val="1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SimSun" w:hAnsi="Times New Roman" w:cs="Times New Roman" w:hint="default"/>
        <w:kern w:val="1"/>
      </w:rPr>
    </w:lvl>
  </w:abstractNum>
  <w:abstractNum w:abstractNumId="4" w15:restartNumberingAfterBreak="0">
    <w:nsid w:val="00000005"/>
    <w:multiLevelType w:val="singleLevel"/>
    <w:tmpl w:val="0000000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</w:abstractNum>
  <w:abstractNum w:abstractNumId="5" w15:restartNumberingAfterBreak="0">
    <w:nsid w:val="00000006"/>
    <w:multiLevelType w:val="multilevel"/>
    <w:tmpl w:val="F0208D7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kern w:val="1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8A8A3812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7" w15:restartNumberingAfterBreak="0">
    <w:nsid w:val="00000008"/>
    <w:multiLevelType w:val="singleLevel"/>
    <w:tmpl w:val="651A0662"/>
    <w:name w:val="WW8Num30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ascii="Times New Roman" w:hAnsi="Times New Roman" w:cs="Times New Roman" w:hint="default"/>
        <w:b w:val="0"/>
      </w:rPr>
    </w:lvl>
  </w:abstractNum>
  <w:abstractNum w:abstractNumId="8" w15:restartNumberingAfterBreak="0">
    <w:nsid w:val="00000009"/>
    <w:multiLevelType w:val="multilevel"/>
    <w:tmpl w:val="00000009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0000000B"/>
    <w:multiLevelType w:val="singleLevel"/>
    <w:tmpl w:val="0000000B"/>
    <w:name w:val="WW8Num57"/>
    <w:lvl w:ilvl="0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000000C"/>
    <w:multiLevelType w:val="multilevel"/>
    <w:tmpl w:val="873CB3EE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12" w15:restartNumberingAfterBreak="0">
    <w:nsid w:val="0000000D"/>
    <w:multiLevelType w:val="multilevel"/>
    <w:tmpl w:val="E38627A0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  <w:b w:val="0"/>
        <w:kern w:val="1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D79E4ECE"/>
    <w:name w:val="WW8Num67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09A6558C"/>
    <w:multiLevelType w:val="hybridMultilevel"/>
    <w:tmpl w:val="9B42C29E"/>
    <w:lvl w:ilvl="0" w:tplc="0414E7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37F24FB"/>
    <w:multiLevelType w:val="multilevel"/>
    <w:tmpl w:val="4336B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1C3438C6"/>
    <w:multiLevelType w:val="multilevel"/>
    <w:tmpl w:val="8342DA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7" w15:restartNumberingAfterBreak="0">
    <w:nsid w:val="21F861FD"/>
    <w:multiLevelType w:val="multilevel"/>
    <w:tmpl w:val="A3C2C6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26344C9F"/>
    <w:multiLevelType w:val="hybridMultilevel"/>
    <w:tmpl w:val="80FA7872"/>
    <w:lvl w:ilvl="0" w:tplc="06506D0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506"/>
        </w:tabs>
        <w:ind w:left="-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786"/>
        </w:tabs>
        <w:ind w:left="-7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66"/>
        </w:tabs>
        <w:ind w:left="-6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54"/>
        </w:tabs>
        <w:ind w:left="6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374"/>
        </w:tabs>
        <w:ind w:left="13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094"/>
        </w:tabs>
        <w:ind w:left="20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534"/>
        </w:tabs>
        <w:ind w:left="3534" w:hanging="180"/>
      </w:pPr>
      <w:rPr>
        <w:rFonts w:cs="Times New Roman"/>
      </w:rPr>
    </w:lvl>
  </w:abstractNum>
  <w:abstractNum w:abstractNumId="19" w15:restartNumberingAfterBreak="0">
    <w:nsid w:val="376C7A25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67E25A1"/>
    <w:multiLevelType w:val="multilevel"/>
    <w:tmpl w:val="4336B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4ABB3A6E"/>
    <w:multiLevelType w:val="multilevel"/>
    <w:tmpl w:val="AF6A2C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2" w15:restartNumberingAfterBreak="0">
    <w:nsid w:val="4D7D0ADB"/>
    <w:multiLevelType w:val="multilevel"/>
    <w:tmpl w:val="4336B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51422017"/>
    <w:multiLevelType w:val="multilevel"/>
    <w:tmpl w:val="AF6A2C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4" w15:restartNumberingAfterBreak="0">
    <w:nsid w:val="5C3A77D9"/>
    <w:multiLevelType w:val="multilevel"/>
    <w:tmpl w:val="A3C2C6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5EAF2C53"/>
    <w:multiLevelType w:val="multilevel"/>
    <w:tmpl w:val="712C08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6" w15:restartNumberingAfterBreak="0">
    <w:nsid w:val="69942991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70040B6F"/>
    <w:multiLevelType w:val="multilevel"/>
    <w:tmpl w:val="8DCC5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FC3DA7"/>
    <w:multiLevelType w:val="multilevel"/>
    <w:tmpl w:val="52E6A3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6"/>
  </w:num>
  <w:num w:numId="16">
    <w:abstractNumId w:val="25"/>
  </w:num>
  <w:num w:numId="17">
    <w:abstractNumId w:val="21"/>
  </w:num>
  <w:num w:numId="18">
    <w:abstractNumId w:val="23"/>
  </w:num>
  <w:num w:numId="19">
    <w:abstractNumId w:val="16"/>
  </w:num>
  <w:num w:numId="20">
    <w:abstractNumId w:val="17"/>
  </w:num>
  <w:num w:numId="21">
    <w:abstractNumId w:val="20"/>
  </w:num>
  <w:num w:numId="22">
    <w:abstractNumId w:val="24"/>
  </w:num>
  <w:num w:numId="23">
    <w:abstractNumId w:val="28"/>
  </w:num>
  <w:num w:numId="24">
    <w:abstractNumId w:val="15"/>
  </w:num>
  <w:num w:numId="25">
    <w:abstractNumId w:val="22"/>
  </w:num>
  <w:num w:numId="26">
    <w:abstractNumId w:val="19"/>
  </w:num>
  <w:num w:numId="27">
    <w:abstractNumId w:val="18"/>
  </w:num>
  <w:num w:numId="28">
    <w:abstractNumId w:val="27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03"/>
    <w:rsid w:val="000407EC"/>
    <w:rsid w:val="00040F09"/>
    <w:rsid w:val="00067A75"/>
    <w:rsid w:val="00091FA8"/>
    <w:rsid w:val="000A622D"/>
    <w:rsid w:val="000C6642"/>
    <w:rsid w:val="001304ED"/>
    <w:rsid w:val="00132365"/>
    <w:rsid w:val="00151E3B"/>
    <w:rsid w:val="001A2F3A"/>
    <w:rsid w:val="001E293C"/>
    <w:rsid w:val="001F6580"/>
    <w:rsid w:val="00204709"/>
    <w:rsid w:val="00234599"/>
    <w:rsid w:val="00237946"/>
    <w:rsid w:val="002712D2"/>
    <w:rsid w:val="002C5DAB"/>
    <w:rsid w:val="002C6216"/>
    <w:rsid w:val="002C6F84"/>
    <w:rsid w:val="002D3840"/>
    <w:rsid w:val="003149CC"/>
    <w:rsid w:val="00326DC0"/>
    <w:rsid w:val="00330C70"/>
    <w:rsid w:val="00343B6F"/>
    <w:rsid w:val="00366930"/>
    <w:rsid w:val="003B5BAE"/>
    <w:rsid w:val="003B5D34"/>
    <w:rsid w:val="00413361"/>
    <w:rsid w:val="00414892"/>
    <w:rsid w:val="00420AF0"/>
    <w:rsid w:val="00474ECA"/>
    <w:rsid w:val="00475D52"/>
    <w:rsid w:val="00475F79"/>
    <w:rsid w:val="004B7F30"/>
    <w:rsid w:val="004D3339"/>
    <w:rsid w:val="00513ACF"/>
    <w:rsid w:val="00514039"/>
    <w:rsid w:val="00535886"/>
    <w:rsid w:val="00541637"/>
    <w:rsid w:val="00583AF7"/>
    <w:rsid w:val="005866B3"/>
    <w:rsid w:val="005C441C"/>
    <w:rsid w:val="005D0F21"/>
    <w:rsid w:val="005D4CD8"/>
    <w:rsid w:val="005D7FE6"/>
    <w:rsid w:val="00646216"/>
    <w:rsid w:val="006471D2"/>
    <w:rsid w:val="00672CE0"/>
    <w:rsid w:val="00681FB4"/>
    <w:rsid w:val="006821BD"/>
    <w:rsid w:val="006A109A"/>
    <w:rsid w:val="006B22F2"/>
    <w:rsid w:val="006C2700"/>
    <w:rsid w:val="006D4F9D"/>
    <w:rsid w:val="006E1A4F"/>
    <w:rsid w:val="006E49DC"/>
    <w:rsid w:val="00700AFF"/>
    <w:rsid w:val="0070219C"/>
    <w:rsid w:val="00703364"/>
    <w:rsid w:val="00723C7A"/>
    <w:rsid w:val="00740B18"/>
    <w:rsid w:val="00765586"/>
    <w:rsid w:val="00767D38"/>
    <w:rsid w:val="0078159C"/>
    <w:rsid w:val="007C4726"/>
    <w:rsid w:val="00812376"/>
    <w:rsid w:val="008256E0"/>
    <w:rsid w:val="008264EA"/>
    <w:rsid w:val="00843703"/>
    <w:rsid w:val="00890E36"/>
    <w:rsid w:val="008936F3"/>
    <w:rsid w:val="008A2926"/>
    <w:rsid w:val="008C2112"/>
    <w:rsid w:val="00903E77"/>
    <w:rsid w:val="00926B1F"/>
    <w:rsid w:val="009521E0"/>
    <w:rsid w:val="00953320"/>
    <w:rsid w:val="00963D34"/>
    <w:rsid w:val="00972E09"/>
    <w:rsid w:val="009A72A7"/>
    <w:rsid w:val="009A7E6B"/>
    <w:rsid w:val="009B0BCA"/>
    <w:rsid w:val="009C39DD"/>
    <w:rsid w:val="009E5DA2"/>
    <w:rsid w:val="009F26FC"/>
    <w:rsid w:val="009F77D7"/>
    <w:rsid w:val="00A14230"/>
    <w:rsid w:val="00A2565B"/>
    <w:rsid w:val="00A5391F"/>
    <w:rsid w:val="00A66FE6"/>
    <w:rsid w:val="00A739BD"/>
    <w:rsid w:val="00A93413"/>
    <w:rsid w:val="00AC4EA4"/>
    <w:rsid w:val="00AD0B19"/>
    <w:rsid w:val="00B02FAF"/>
    <w:rsid w:val="00B11CC8"/>
    <w:rsid w:val="00B44FF8"/>
    <w:rsid w:val="00B6099B"/>
    <w:rsid w:val="00BB06BB"/>
    <w:rsid w:val="00BC0F6A"/>
    <w:rsid w:val="00C16F0F"/>
    <w:rsid w:val="00C2500E"/>
    <w:rsid w:val="00C33B60"/>
    <w:rsid w:val="00C33C48"/>
    <w:rsid w:val="00C45CFD"/>
    <w:rsid w:val="00CC3539"/>
    <w:rsid w:val="00CC64D1"/>
    <w:rsid w:val="00CE752E"/>
    <w:rsid w:val="00CF163D"/>
    <w:rsid w:val="00CF22B5"/>
    <w:rsid w:val="00D3208A"/>
    <w:rsid w:val="00D36946"/>
    <w:rsid w:val="00DA40FB"/>
    <w:rsid w:val="00DC2025"/>
    <w:rsid w:val="00DC3C95"/>
    <w:rsid w:val="00E2375E"/>
    <w:rsid w:val="00E52F8A"/>
    <w:rsid w:val="00E674DA"/>
    <w:rsid w:val="00E97E8F"/>
    <w:rsid w:val="00EB5543"/>
    <w:rsid w:val="00EB671A"/>
    <w:rsid w:val="00EF056D"/>
    <w:rsid w:val="00F0182D"/>
    <w:rsid w:val="00F321A7"/>
    <w:rsid w:val="00F45B8C"/>
    <w:rsid w:val="00F55FB0"/>
    <w:rsid w:val="00F71E97"/>
    <w:rsid w:val="00FA7352"/>
    <w:rsid w:val="00FD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241412"/>
  <w15:docId w15:val="{2655FDBF-AAD6-479B-99C4-001E8A87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3703"/>
    <w:pPr>
      <w:widowControl w:val="0"/>
      <w:suppressAutoHyphens/>
    </w:pPr>
    <w:rPr>
      <w:rFonts w:ascii="Liberation Serif" w:eastAsia="Times New Roman" w:cs="Lohit Hindi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75pt">
    <w:name w:val="Body text (2) + 7.5 pt"/>
    <w:uiPriority w:val="99"/>
    <w:rsid w:val="00843703"/>
    <w:rPr>
      <w:rFonts w:ascii="Lucida Sans Unicode" w:hAnsi="Lucida Sans Unicode"/>
      <w:color w:val="000000"/>
      <w:spacing w:val="0"/>
      <w:w w:val="100"/>
      <w:position w:val="0"/>
      <w:sz w:val="15"/>
      <w:u w:val="none"/>
      <w:vertAlign w:val="baseline"/>
      <w:lang w:val="pl-PL"/>
    </w:rPr>
  </w:style>
  <w:style w:type="character" w:styleId="Hipercze">
    <w:name w:val="Hyperlink"/>
    <w:uiPriority w:val="99"/>
    <w:rsid w:val="00843703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84370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43703"/>
    <w:rPr>
      <w:rFonts w:ascii="Liberation Serif" w:eastAsia="Times New Roman" w:cs="Lohit Hindi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843703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sid w:val="00843703"/>
    <w:rPr>
      <w:rFonts w:ascii="Liberation Serif" w:eastAsia="Times New Roman" w:cs="Lohit Hindi"/>
      <w:kern w:val="1"/>
      <w:sz w:val="24"/>
      <w:szCs w:val="24"/>
      <w:lang w:eastAsia="hi-IN" w:bidi="hi-IN"/>
    </w:rPr>
  </w:style>
  <w:style w:type="paragraph" w:customStyle="1" w:styleId="Akapitzlist1">
    <w:name w:val="Akapit z listą1"/>
    <w:aliases w:val="L1,Numerowanie,Akapit z listą5 Znak,Akapit z listą Znak,L1 Znak,Numerowanie Znak"/>
    <w:basedOn w:val="Normalny"/>
    <w:link w:val="Akapitzlist11"/>
    <w:uiPriority w:val="99"/>
    <w:rsid w:val="00843703"/>
    <w:pPr>
      <w:widowControl/>
      <w:suppressAutoHyphens w:val="0"/>
      <w:spacing w:after="200" w:line="276" w:lineRule="auto"/>
      <w:ind w:left="720"/>
    </w:pPr>
    <w:rPr>
      <w:rFonts w:ascii="Calibri" w:eastAsia="Calibri" w:cs="Times New Roman"/>
      <w:sz w:val="20"/>
      <w:szCs w:val="20"/>
      <w:lang w:eastAsia="ar-SA" w:bidi="ar-SA"/>
    </w:rPr>
  </w:style>
  <w:style w:type="paragraph" w:customStyle="1" w:styleId="Heading3">
    <w:name w:val="Heading #3"/>
    <w:basedOn w:val="Normalny"/>
    <w:uiPriority w:val="99"/>
    <w:rsid w:val="00843703"/>
    <w:pPr>
      <w:shd w:val="clear" w:color="auto" w:fill="FFFFFF"/>
      <w:suppressAutoHyphens w:val="0"/>
      <w:spacing w:before="420" w:after="60" w:line="240" w:lineRule="atLeast"/>
      <w:jc w:val="center"/>
    </w:pPr>
    <w:rPr>
      <w:rFonts w:ascii="Lucida Sans Unicode" w:eastAsia="Calibri" w:hAnsi="Lucida Sans Unicode" w:cs="Lucida Sans Unicode"/>
      <w:b/>
      <w:bCs/>
      <w:color w:val="000000"/>
      <w:sz w:val="18"/>
      <w:szCs w:val="18"/>
      <w:lang w:eastAsia="ar-SA" w:bidi="ar-SA"/>
    </w:rPr>
  </w:style>
  <w:style w:type="paragraph" w:customStyle="1" w:styleId="Bodytext2">
    <w:name w:val="Body text (2)_"/>
    <w:basedOn w:val="Normalny"/>
    <w:uiPriority w:val="99"/>
    <w:rsid w:val="00843703"/>
    <w:pPr>
      <w:shd w:val="clear" w:color="auto" w:fill="FFFFFF"/>
      <w:suppressAutoHyphens w:val="0"/>
      <w:spacing w:before="60" w:after="420" w:line="240" w:lineRule="atLeast"/>
      <w:ind w:hanging="360"/>
      <w:jc w:val="center"/>
    </w:pPr>
    <w:rPr>
      <w:rFonts w:ascii="Lucida Sans Unicode" w:eastAsia="Calibri" w:hAnsi="Lucida Sans Unicode" w:cs="Lucida Sans Unicode"/>
      <w:color w:val="000000"/>
      <w:sz w:val="18"/>
      <w:szCs w:val="18"/>
      <w:lang w:eastAsia="ar-SA" w:bidi="ar-SA"/>
    </w:rPr>
  </w:style>
  <w:style w:type="paragraph" w:customStyle="1" w:styleId="Bodytext20">
    <w:name w:val="Body text (2)"/>
    <w:basedOn w:val="Normalny"/>
    <w:uiPriority w:val="99"/>
    <w:rsid w:val="00843703"/>
    <w:pPr>
      <w:shd w:val="clear" w:color="auto" w:fill="FFFFFF"/>
      <w:suppressAutoHyphens w:val="0"/>
      <w:spacing w:before="60" w:after="420" w:line="240" w:lineRule="atLeast"/>
      <w:ind w:hanging="360"/>
      <w:jc w:val="center"/>
    </w:pPr>
    <w:rPr>
      <w:rFonts w:ascii="Lucida Sans Unicode" w:hAnsi="Lucida Sans Unicode" w:cs="Lucida Sans Unicode"/>
      <w:color w:val="000000"/>
      <w:sz w:val="18"/>
      <w:szCs w:val="18"/>
      <w:lang w:eastAsia="ar-SA" w:bidi="ar-SA"/>
    </w:rPr>
  </w:style>
  <w:style w:type="paragraph" w:customStyle="1" w:styleId="Heading32">
    <w:name w:val="Heading #3 (2)"/>
    <w:basedOn w:val="Normalny"/>
    <w:uiPriority w:val="99"/>
    <w:rsid w:val="00843703"/>
    <w:pPr>
      <w:shd w:val="clear" w:color="auto" w:fill="FFFFFF"/>
      <w:suppressAutoHyphens w:val="0"/>
      <w:spacing w:before="60" w:after="180" w:line="240" w:lineRule="atLeast"/>
      <w:ind w:hanging="300"/>
      <w:jc w:val="both"/>
    </w:pPr>
    <w:rPr>
      <w:rFonts w:ascii="Lucida Sans Unicode" w:eastAsia="Calibri" w:hAnsi="Lucida Sans Unicode" w:cs="Lucida Sans Unicode"/>
      <w:b/>
      <w:bCs/>
      <w:color w:val="000000"/>
      <w:sz w:val="19"/>
      <w:szCs w:val="19"/>
      <w:lang w:eastAsia="ar-SA" w:bidi="ar-SA"/>
    </w:rPr>
  </w:style>
  <w:style w:type="paragraph" w:customStyle="1" w:styleId="Akapitzlist2">
    <w:name w:val="Akapit z listą2"/>
    <w:basedOn w:val="Normalny"/>
    <w:uiPriority w:val="99"/>
    <w:rsid w:val="00843703"/>
    <w:pPr>
      <w:suppressAutoHyphens w:val="0"/>
      <w:ind w:left="720"/>
    </w:pPr>
    <w:rPr>
      <w:rFonts w:ascii="Microsoft Sans Serif" w:hAnsi="Microsoft Sans Serif" w:cs="Microsoft Sans Serif"/>
      <w:color w:val="000000"/>
      <w:lang w:eastAsia="ar-SA" w:bidi="ar-SA"/>
    </w:rPr>
  </w:style>
  <w:style w:type="paragraph" w:customStyle="1" w:styleId="Tekstpodstawowy32">
    <w:name w:val="Tekst podstawowy 32"/>
    <w:basedOn w:val="Normalny"/>
    <w:uiPriority w:val="99"/>
    <w:rsid w:val="00843703"/>
    <w:pPr>
      <w:widowControl/>
      <w:spacing w:line="360" w:lineRule="auto"/>
      <w:jc w:val="both"/>
    </w:pPr>
    <w:rPr>
      <w:rFonts w:ascii="Times New Roman" w:hAnsi="Times New Roman" w:cs="Times New Roman"/>
      <w:szCs w:val="20"/>
      <w:lang w:eastAsia="ar-SA" w:bidi="ar-SA"/>
    </w:rPr>
  </w:style>
  <w:style w:type="character" w:styleId="Odwoaniedokomentarza">
    <w:name w:val="annotation reference"/>
    <w:uiPriority w:val="99"/>
    <w:semiHidden/>
    <w:rsid w:val="0084370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43703"/>
    <w:rPr>
      <w:rFonts w:cs="Mangal"/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843703"/>
    <w:rPr>
      <w:rFonts w:ascii="Liberation Serif" w:eastAsia="Times New Roman" w:cs="Mangal"/>
      <w:kern w:val="1"/>
      <w:sz w:val="18"/>
      <w:szCs w:val="18"/>
      <w:lang w:eastAsia="hi-IN" w:bidi="hi-IN"/>
    </w:rPr>
  </w:style>
  <w:style w:type="character" w:customStyle="1" w:styleId="Akapitzlist11">
    <w:name w:val="Akapit z listą11"/>
    <w:aliases w:val="L11,Numerowanie1,Akapit z listą5 Znak1,Akapit z listą Znak1,L1 Znak1,Numerowanie Znak Znak"/>
    <w:link w:val="Akapitzlist1"/>
    <w:uiPriority w:val="99"/>
    <w:rsid w:val="00843703"/>
    <w:rPr>
      <w:rFonts w:ascii="Calibri" w:hAnsi="Calibri"/>
      <w:kern w:val="1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535886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66FE6"/>
    <w:rPr>
      <w:rFonts w:ascii="Times New Roman" w:hAnsi="Times New Roman" w:cs="Mangal"/>
      <w:kern w:val="1"/>
      <w:sz w:val="2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674DA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6A109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0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2371</Words>
  <Characters>14226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16564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6 Szpital Wojskowy</dc:creator>
  <cp:keywords/>
  <dc:description/>
  <cp:lastModifiedBy>Izabela Dowierciał</cp:lastModifiedBy>
  <cp:revision>10</cp:revision>
  <cp:lastPrinted>2019-04-24T12:21:00Z</cp:lastPrinted>
  <dcterms:created xsi:type="dcterms:W3CDTF">2019-04-18T12:29:00Z</dcterms:created>
  <dcterms:modified xsi:type="dcterms:W3CDTF">2020-02-19T12:55:00Z</dcterms:modified>
</cp:coreProperties>
</file>